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63B7" w14:textId="77777777" w:rsidR="00852E81" w:rsidRPr="003D275A" w:rsidRDefault="00852E81" w:rsidP="00AB54E5">
      <w:pPr>
        <w:spacing w:after="0" w:line="240" w:lineRule="auto"/>
        <w:jc w:val="center"/>
        <w:rPr>
          <w:rFonts w:ascii="Times New Roman" w:hAnsi="Times New Roman" w:cs="Times New Roman"/>
          <w:b/>
          <w:sz w:val="24"/>
          <w:szCs w:val="24"/>
          <w:lang w:val="de-DE"/>
        </w:rPr>
      </w:pPr>
      <w:r w:rsidRPr="003D275A">
        <w:rPr>
          <w:rFonts w:ascii="Times New Roman" w:hAnsi="Times New Roman" w:cs="Times New Roman"/>
          <w:b/>
          <w:sz w:val="24"/>
          <w:szCs w:val="24"/>
          <w:lang w:val="de-DE"/>
        </w:rPr>
        <w:t>AKT</w:t>
      </w:r>
    </w:p>
    <w:p w14:paraId="1C973AB3" w14:textId="77777777" w:rsidR="00852E81" w:rsidRPr="005A21E6" w:rsidRDefault="00852E81" w:rsidP="00AB54E5">
      <w:pPr>
        <w:spacing w:after="0" w:line="240" w:lineRule="auto"/>
        <w:jc w:val="center"/>
        <w:rPr>
          <w:rFonts w:ascii="Times New Roman" w:hAnsi="Times New Roman" w:cs="Times New Roman"/>
          <w:b/>
          <w:sz w:val="24"/>
          <w:szCs w:val="24"/>
          <w:lang w:val="de-DE"/>
        </w:rPr>
      </w:pPr>
      <w:r w:rsidRPr="003D275A">
        <w:rPr>
          <w:rFonts w:ascii="Times New Roman" w:hAnsi="Times New Roman" w:cs="Times New Roman"/>
          <w:b/>
          <w:sz w:val="24"/>
          <w:szCs w:val="24"/>
          <w:lang w:val="de-DE"/>
        </w:rPr>
        <w:t xml:space="preserve">LEPPETRAHVI </w:t>
      </w:r>
      <w:r w:rsidRPr="005A21E6">
        <w:rPr>
          <w:rFonts w:ascii="Times New Roman" w:hAnsi="Times New Roman" w:cs="Times New Roman"/>
          <w:b/>
          <w:sz w:val="24"/>
          <w:szCs w:val="24"/>
          <w:lang w:val="de-DE"/>
        </w:rPr>
        <w:t>MÄÄRAMISE KOHTA</w:t>
      </w:r>
    </w:p>
    <w:p w14:paraId="70B3A8FC" w14:textId="77777777" w:rsidR="00D14CAB" w:rsidRPr="005A21E6" w:rsidRDefault="00D14CAB" w:rsidP="00AB54E5">
      <w:pPr>
        <w:spacing w:after="0" w:line="240" w:lineRule="auto"/>
        <w:jc w:val="center"/>
        <w:rPr>
          <w:rFonts w:ascii="Times New Roman" w:hAnsi="Times New Roman" w:cs="Times New Roman"/>
          <w:b/>
          <w:sz w:val="24"/>
          <w:szCs w:val="24"/>
          <w:lang w:val="de-DE"/>
        </w:rPr>
      </w:pPr>
    </w:p>
    <w:p w14:paraId="3766C216" w14:textId="049607A4" w:rsidR="00852E81" w:rsidRPr="00336FB8" w:rsidRDefault="00972322" w:rsidP="00AB54E5">
      <w:pPr>
        <w:spacing w:after="0" w:line="240" w:lineRule="auto"/>
        <w:jc w:val="both"/>
        <w:rPr>
          <w:rFonts w:ascii="Times New Roman" w:hAnsi="Times New Roman" w:cs="Times New Roman"/>
          <w:sz w:val="24"/>
          <w:szCs w:val="24"/>
        </w:rPr>
      </w:pPr>
      <w:r w:rsidRPr="00336FB8">
        <w:rPr>
          <w:rFonts w:ascii="Times New Roman" w:hAnsi="Times New Roman" w:cs="Times New Roman"/>
          <w:sz w:val="24"/>
          <w:szCs w:val="24"/>
        </w:rPr>
        <w:t xml:space="preserve">Lepingu nr </w:t>
      </w:r>
      <w:r w:rsidR="00852E81" w:rsidRPr="00336FB8">
        <w:rPr>
          <w:rFonts w:ascii="Times New Roman" w:hAnsi="Times New Roman" w:cs="Times New Roman"/>
          <w:sz w:val="24"/>
          <w:szCs w:val="24"/>
        </w:rPr>
        <w:t>ja nimetus:</w:t>
      </w:r>
      <w:r w:rsidR="009F40CE" w:rsidRPr="00336FB8">
        <w:rPr>
          <w:rFonts w:ascii="Times New Roman" w:hAnsi="Times New Roman" w:cs="Times New Roman"/>
          <w:sz w:val="24"/>
          <w:szCs w:val="24"/>
        </w:rPr>
        <w:t xml:space="preserve"> </w:t>
      </w:r>
      <w:r w:rsidR="009F40CE" w:rsidRPr="00336FB8">
        <w:rPr>
          <w:rFonts w:ascii="Times New Roman" w:hAnsi="Times New Roman" w:cs="Times New Roman"/>
          <w:sz w:val="24"/>
          <w:szCs w:val="24"/>
        </w:rPr>
        <w:t>2023-K108</w:t>
      </w:r>
      <w:r w:rsidR="009F40CE" w:rsidRPr="00336FB8">
        <w:rPr>
          <w:rFonts w:ascii="Times New Roman" w:hAnsi="Times New Roman" w:cs="Times New Roman"/>
          <w:sz w:val="24"/>
          <w:szCs w:val="24"/>
        </w:rPr>
        <w:t xml:space="preserve"> „</w:t>
      </w:r>
      <w:r w:rsidR="009F40CE" w:rsidRPr="00336FB8">
        <w:rPr>
          <w:rFonts w:ascii="Times New Roman" w:hAnsi="Times New Roman" w:cs="Times New Roman"/>
          <w:sz w:val="24"/>
          <w:szCs w:val="24"/>
        </w:rPr>
        <w:t xml:space="preserve">riigiteel nr 20141 Rapla-Varbola asuva Rail Baltica Alu maanteeviadukti ja </w:t>
      </w:r>
      <w:proofErr w:type="spellStart"/>
      <w:r w:rsidR="009F40CE" w:rsidRPr="00336FB8">
        <w:rPr>
          <w:rFonts w:ascii="Times New Roman" w:hAnsi="Times New Roman" w:cs="Times New Roman"/>
          <w:sz w:val="24"/>
          <w:szCs w:val="24"/>
        </w:rPr>
        <w:t>Sikeldi</w:t>
      </w:r>
      <w:proofErr w:type="spellEnd"/>
      <w:r w:rsidR="009F40CE" w:rsidRPr="00336FB8">
        <w:rPr>
          <w:rFonts w:ascii="Times New Roman" w:hAnsi="Times New Roman" w:cs="Times New Roman"/>
          <w:sz w:val="24"/>
          <w:szCs w:val="24"/>
        </w:rPr>
        <w:t xml:space="preserve"> loomatunneli ehitamine</w:t>
      </w:r>
      <w:r w:rsidR="009F40CE" w:rsidRPr="00336FB8">
        <w:rPr>
          <w:rFonts w:ascii="Times New Roman" w:hAnsi="Times New Roman" w:cs="Times New Roman"/>
          <w:sz w:val="24"/>
          <w:szCs w:val="24"/>
        </w:rPr>
        <w:t>“.</w:t>
      </w:r>
    </w:p>
    <w:p w14:paraId="7C308740" w14:textId="77777777" w:rsidR="00D14CAB" w:rsidRPr="005A21E6" w:rsidRDefault="00D14CAB" w:rsidP="00AB54E5">
      <w:pPr>
        <w:spacing w:after="0" w:line="240" w:lineRule="auto"/>
        <w:jc w:val="both"/>
        <w:rPr>
          <w:rFonts w:ascii="Times New Roman" w:hAnsi="Times New Roman" w:cs="Times New Roman"/>
          <w:i/>
          <w:sz w:val="24"/>
          <w:szCs w:val="24"/>
          <w:lang w:val="de-DE"/>
        </w:rPr>
      </w:pPr>
    </w:p>
    <w:p w14:paraId="6CC1AA78" w14:textId="6F4CD9AE" w:rsidR="00852E81" w:rsidRPr="005A21E6" w:rsidRDefault="009F40CE" w:rsidP="00AB54E5">
      <w:pPr>
        <w:spacing w:after="0" w:line="240" w:lineRule="auto"/>
        <w:jc w:val="both"/>
        <w:rPr>
          <w:rFonts w:ascii="Times New Roman" w:hAnsi="Times New Roman" w:cs="Times New Roman"/>
          <w:sz w:val="24"/>
          <w:szCs w:val="24"/>
        </w:rPr>
      </w:pPr>
      <w:r w:rsidRPr="009F40CE">
        <w:rPr>
          <w:rFonts w:ascii="Times New Roman" w:hAnsi="Times New Roman" w:cs="Times New Roman"/>
          <w:sz w:val="24"/>
          <w:szCs w:val="24"/>
        </w:rPr>
        <w:t>Lepingu nr</w:t>
      </w:r>
      <w:r>
        <w:rPr>
          <w:rFonts w:ascii="Times New Roman" w:hAnsi="Times New Roman" w:cs="Times New Roman"/>
          <w:sz w:val="24"/>
          <w:szCs w:val="24"/>
        </w:rPr>
        <w:t xml:space="preserve"> </w:t>
      </w:r>
      <w:r w:rsidRPr="009F40CE">
        <w:rPr>
          <w:rFonts w:ascii="Times New Roman" w:hAnsi="Times New Roman" w:cs="Times New Roman"/>
          <w:sz w:val="24"/>
          <w:szCs w:val="24"/>
        </w:rPr>
        <w:t xml:space="preserve">2023-K108 „riigiteel nr 20141 Rapla-Varbola asuva Rail Baltica Alu maanteeviadukti ja </w:t>
      </w:r>
      <w:proofErr w:type="spellStart"/>
      <w:r w:rsidRPr="009F40CE">
        <w:rPr>
          <w:rFonts w:ascii="Times New Roman" w:hAnsi="Times New Roman" w:cs="Times New Roman"/>
          <w:sz w:val="24"/>
          <w:szCs w:val="24"/>
        </w:rPr>
        <w:t>Sikeldi</w:t>
      </w:r>
      <w:proofErr w:type="spellEnd"/>
      <w:r w:rsidRPr="009F40CE">
        <w:rPr>
          <w:rFonts w:ascii="Times New Roman" w:hAnsi="Times New Roman" w:cs="Times New Roman"/>
          <w:sz w:val="24"/>
          <w:szCs w:val="24"/>
        </w:rPr>
        <w:t xml:space="preserve"> loomatunneli ehitamine</w:t>
      </w:r>
      <w:r>
        <w:rPr>
          <w:rFonts w:ascii="Times New Roman" w:hAnsi="Times New Roman" w:cs="Times New Roman"/>
          <w:sz w:val="24"/>
          <w:szCs w:val="24"/>
        </w:rPr>
        <w:t>“ alusel on</w:t>
      </w:r>
      <w:r w:rsidRPr="009F40CE">
        <w:rPr>
          <w:rFonts w:ascii="Times New Roman" w:hAnsi="Times New Roman" w:cs="Times New Roman"/>
          <w:sz w:val="24"/>
          <w:szCs w:val="24"/>
        </w:rPr>
        <w:t xml:space="preserve"> </w:t>
      </w:r>
      <w:r w:rsidR="00852E81" w:rsidRPr="005A21E6">
        <w:rPr>
          <w:rFonts w:ascii="Times New Roman" w:hAnsi="Times New Roman" w:cs="Times New Roman"/>
          <w:sz w:val="24"/>
          <w:szCs w:val="24"/>
        </w:rPr>
        <w:t xml:space="preserve">Töövõtjale </w:t>
      </w:r>
      <w:proofErr w:type="spellStart"/>
      <w:r>
        <w:rPr>
          <w:rFonts w:ascii="Times New Roman" w:hAnsi="Times New Roman" w:cs="Times New Roman"/>
          <w:sz w:val="24"/>
          <w:szCs w:val="24"/>
        </w:rPr>
        <w:t>Verston</w:t>
      </w:r>
      <w:proofErr w:type="spellEnd"/>
      <w:r>
        <w:rPr>
          <w:rFonts w:ascii="Times New Roman" w:hAnsi="Times New Roman" w:cs="Times New Roman"/>
          <w:sz w:val="24"/>
          <w:szCs w:val="24"/>
        </w:rPr>
        <w:t xml:space="preserve"> Eesti OÜ </w:t>
      </w:r>
      <w:r w:rsidR="00852E81" w:rsidRPr="005A21E6">
        <w:rPr>
          <w:rFonts w:ascii="Times New Roman" w:hAnsi="Times New Roman" w:cs="Times New Roman"/>
          <w:sz w:val="24"/>
          <w:szCs w:val="24"/>
        </w:rPr>
        <w:t xml:space="preserve">määratud leppetrahv </w:t>
      </w:r>
      <w:r w:rsidRPr="009F40CE">
        <w:rPr>
          <w:rFonts w:ascii="Times New Roman" w:hAnsi="Times New Roman" w:cs="Times New Roman"/>
          <w:sz w:val="24"/>
          <w:szCs w:val="24"/>
        </w:rPr>
        <w:t>objektil tööohutuse nõuete mittetäitmise eest</w:t>
      </w:r>
      <w:r>
        <w:rPr>
          <w:rFonts w:ascii="Times New Roman" w:hAnsi="Times New Roman" w:cs="Times New Roman"/>
          <w:sz w:val="24"/>
          <w:szCs w:val="24"/>
        </w:rPr>
        <w:t>.</w:t>
      </w:r>
    </w:p>
    <w:p w14:paraId="5CB5A01F" w14:textId="3C7597EF" w:rsidR="00852E81" w:rsidRPr="005A21E6" w:rsidRDefault="00852E81" w:rsidP="00AB54E5">
      <w:pPr>
        <w:spacing w:after="0" w:line="240" w:lineRule="auto"/>
        <w:jc w:val="both"/>
        <w:rPr>
          <w:rFonts w:ascii="Times New Roman" w:hAnsi="Times New Roman" w:cs="Times New Roman"/>
          <w:sz w:val="24"/>
          <w:szCs w:val="24"/>
        </w:rPr>
      </w:pPr>
      <w:r w:rsidRPr="005A21E6">
        <w:rPr>
          <w:rFonts w:ascii="Times New Roman" w:hAnsi="Times New Roman" w:cs="Times New Roman"/>
          <w:sz w:val="24"/>
          <w:szCs w:val="24"/>
        </w:rPr>
        <w:t>Leppetrahvid lepingu-, kvaliteedi-, tehnoloogia- ja liikluskorraldusnõuete</w:t>
      </w:r>
      <w:r w:rsidR="00A60DB3">
        <w:rPr>
          <w:rFonts w:ascii="Times New Roman" w:hAnsi="Times New Roman" w:cs="Times New Roman"/>
          <w:sz w:val="24"/>
          <w:szCs w:val="24"/>
        </w:rPr>
        <w:t xml:space="preserve"> </w:t>
      </w:r>
      <w:r w:rsidR="00253993">
        <w:rPr>
          <w:rFonts w:ascii="Times New Roman" w:hAnsi="Times New Roman" w:cs="Times New Roman"/>
          <w:sz w:val="24"/>
          <w:szCs w:val="24"/>
        </w:rPr>
        <w:t>iga</w:t>
      </w:r>
      <w:r w:rsidR="00A60DB3" w:rsidRPr="005A21E6">
        <w:rPr>
          <w:rFonts w:ascii="Times New Roman" w:hAnsi="Times New Roman" w:cs="Times New Roman"/>
          <w:sz w:val="24"/>
          <w:szCs w:val="24"/>
        </w:rPr>
        <w:t xml:space="preserve"> </w:t>
      </w:r>
      <w:r w:rsidRPr="005A21E6">
        <w:rPr>
          <w:rFonts w:ascii="Times New Roman" w:hAnsi="Times New Roman" w:cs="Times New Roman"/>
          <w:sz w:val="24"/>
          <w:szCs w:val="24"/>
        </w:rPr>
        <w:t>rikkumise puhul määratakse ja vormistatakse Tellija või Tellija Projektijuhi poolt. Leppetrahvi määramise kohta koostatud akti alusel esitab Tellija Töövõtjale nõude leppetrahvi tasumiseks.</w:t>
      </w:r>
    </w:p>
    <w:p w14:paraId="3ECCC012" w14:textId="77777777" w:rsidR="00030EC5" w:rsidRPr="005A21E6" w:rsidRDefault="00030EC5" w:rsidP="00AB54E5">
      <w:pPr>
        <w:spacing w:after="0" w:line="240" w:lineRule="auto"/>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5902"/>
        <w:gridCol w:w="1888"/>
      </w:tblGrid>
      <w:tr w:rsidR="008D5BEC" w:rsidRPr="005A21E6" w14:paraId="7B42D5B0" w14:textId="77777777" w:rsidTr="009F40CE">
        <w:tc>
          <w:tcPr>
            <w:tcW w:w="701" w:type="pct"/>
          </w:tcPr>
          <w:p w14:paraId="4FF14137"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Märge määramise kohta</w:t>
            </w:r>
          </w:p>
        </w:tc>
        <w:tc>
          <w:tcPr>
            <w:tcW w:w="3257" w:type="pct"/>
          </w:tcPr>
          <w:p w14:paraId="755FAA2D"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Põhjus</w:t>
            </w:r>
          </w:p>
          <w:p w14:paraId="72108053" w14:textId="77777777" w:rsidR="008D5BEC" w:rsidRPr="005A21E6" w:rsidRDefault="008D5BEC" w:rsidP="00AB54E5">
            <w:pPr>
              <w:spacing w:after="0" w:line="240" w:lineRule="auto"/>
              <w:rPr>
                <w:rFonts w:ascii="Times New Roman" w:hAnsi="Times New Roman" w:cs="Times New Roman"/>
                <w:sz w:val="24"/>
                <w:szCs w:val="24"/>
              </w:rPr>
            </w:pPr>
          </w:p>
        </w:tc>
        <w:tc>
          <w:tcPr>
            <w:tcW w:w="1042" w:type="pct"/>
          </w:tcPr>
          <w:p w14:paraId="7E17D347"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Leppetrahvi suurus </w:t>
            </w:r>
            <w:r w:rsidR="00D14CAB" w:rsidRPr="005A21E6">
              <w:rPr>
                <w:rFonts w:ascii="Times New Roman" w:hAnsi="Times New Roman" w:cs="Times New Roman"/>
                <w:sz w:val="24"/>
                <w:szCs w:val="24"/>
              </w:rPr>
              <w:t>(eurodes)</w:t>
            </w:r>
          </w:p>
          <w:p w14:paraId="731156FB" w14:textId="77777777" w:rsidR="008D5BEC" w:rsidRPr="005A21E6" w:rsidRDefault="008D5BEC" w:rsidP="00AB54E5">
            <w:pPr>
              <w:spacing w:after="0" w:line="240" w:lineRule="auto"/>
              <w:rPr>
                <w:rFonts w:ascii="Times New Roman" w:hAnsi="Times New Roman" w:cs="Times New Roman"/>
                <w:strike/>
                <w:sz w:val="24"/>
                <w:szCs w:val="24"/>
              </w:rPr>
            </w:pPr>
          </w:p>
        </w:tc>
      </w:tr>
      <w:tr w:rsidR="008D5BEC" w:rsidRPr="005A21E6" w14:paraId="07E10993" w14:textId="77777777" w:rsidTr="009F40CE">
        <w:tc>
          <w:tcPr>
            <w:tcW w:w="701" w:type="pct"/>
          </w:tcPr>
          <w:p w14:paraId="4E0CC08A"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5A4354DC" w14:textId="653E3948" w:rsidR="008D5BEC" w:rsidRPr="005A21E6" w:rsidRDefault="008D5BEC" w:rsidP="00AB54E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Keskkonnanõuete eiramise eest</w:t>
            </w:r>
          </w:p>
        </w:tc>
        <w:tc>
          <w:tcPr>
            <w:tcW w:w="1042" w:type="pct"/>
          </w:tcPr>
          <w:p w14:paraId="641B56E2" w14:textId="56E105A5"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8D5BEC" w:rsidRPr="005A21E6" w14:paraId="50B31A9B" w14:textId="77777777" w:rsidTr="009F40CE">
        <w:tc>
          <w:tcPr>
            <w:tcW w:w="701" w:type="pct"/>
          </w:tcPr>
          <w:p w14:paraId="5F390E56"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2AE7F374" w14:textId="77777777" w:rsidR="008D5BEC" w:rsidRPr="005A21E6" w:rsidRDefault="008D5BEC" w:rsidP="00AB54E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Tööde ja materjalide kvaliteedi kontrolliga seotud mõõtmiste, katsetuste ja muude tegevuste eiramise eest</w:t>
            </w:r>
          </w:p>
        </w:tc>
        <w:tc>
          <w:tcPr>
            <w:tcW w:w="1042" w:type="pct"/>
          </w:tcPr>
          <w:p w14:paraId="1F73666F"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p w14:paraId="292D7A21" w14:textId="77777777" w:rsidR="008D5BEC" w:rsidRPr="005A21E6" w:rsidRDefault="008D5BEC" w:rsidP="00AB54E5">
            <w:pPr>
              <w:spacing w:after="0" w:line="240" w:lineRule="auto"/>
              <w:rPr>
                <w:rFonts w:ascii="Times New Roman" w:hAnsi="Times New Roman" w:cs="Times New Roman"/>
                <w:sz w:val="24"/>
                <w:szCs w:val="24"/>
              </w:rPr>
            </w:pPr>
          </w:p>
        </w:tc>
      </w:tr>
      <w:tr w:rsidR="008D5BEC" w:rsidRPr="005A21E6" w14:paraId="11737D98" w14:textId="77777777" w:rsidTr="009F40CE">
        <w:tc>
          <w:tcPr>
            <w:tcW w:w="701" w:type="pct"/>
          </w:tcPr>
          <w:p w14:paraId="02108541"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4ED4B307" w14:textId="533C20C9" w:rsidR="008D5BEC" w:rsidRPr="005A21E6" w:rsidRDefault="008D5BEC" w:rsidP="00AB54E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Tellija või Inseneri poolt tehtud pistelise proovi tulemusel kvaliteedinõuetest avastatud kõrvalekaldumiste eest, millest Töövõtja ei ole kirjalikult Inseneri teavitanud</w:t>
            </w:r>
          </w:p>
        </w:tc>
        <w:tc>
          <w:tcPr>
            <w:tcW w:w="1042" w:type="pct"/>
          </w:tcPr>
          <w:p w14:paraId="50E4F806" w14:textId="44C2B136"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p w14:paraId="7B0BDEE9" w14:textId="77777777" w:rsidR="008D5BEC" w:rsidRPr="005A21E6" w:rsidRDefault="008D5BEC" w:rsidP="00B87310">
            <w:pPr>
              <w:spacing w:after="0" w:line="240" w:lineRule="auto"/>
              <w:rPr>
                <w:rFonts w:ascii="Times New Roman" w:hAnsi="Times New Roman" w:cs="Times New Roman"/>
                <w:sz w:val="24"/>
                <w:szCs w:val="24"/>
              </w:rPr>
            </w:pPr>
          </w:p>
        </w:tc>
      </w:tr>
      <w:tr w:rsidR="008D5BEC" w:rsidRPr="005A21E6" w14:paraId="1DB54982" w14:textId="77777777" w:rsidTr="009F40CE">
        <w:tc>
          <w:tcPr>
            <w:tcW w:w="701" w:type="pct"/>
          </w:tcPr>
          <w:p w14:paraId="16A5E7E5"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75BDEE17" w14:textId="072DC584" w:rsidR="008D5BEC" w:rsidRPr="005A21E6" w:rsidRDefault="008D5BEC" w:rsidP="00AB54E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Omavoliliselt, ilma kooskõlastuseta  </w:t>
            </w:r>
            <w:r w:rsidR="00B87310" w:rsidRPr="005A21E6">
              <w:rPr>
                <w:rFonts w:ascii="Times New Roman" w:hAnsi="Times New Roman" w:cs="Times New Roman"/>
                <w:b/>
                <w:bCs/>
                <w:sz w:val="24"/>
                <w:szCs w:val="24"/>
              </w:rPr>
              <w:t xml:space="preserve">töövõtja poolt põhjustatud liikluse </w:t>
            </w:r>
            <w:r w:rsidRPr="005A21E6">
              <w:rPr>
                <w:rFonts w:ascii="Times New Roman" w:hAnsi="Times New Roman" w:cs="Times New Roman"/>
                <w:b/>
                <w:bCs/>
                <w:sz w:val="24"/>
                <w:szCs w:val="24"/>
              </w:rPr>
              <w:t>seisk</w:t>
            </w:r>
            <w:r w:rsidR="00B87310" w:rsidRPr="005A21E6">
              <w:rPr>
                <w:rFonts w:ascii="Times New Roman" w:hAnsi="Times New Roman" w:cs="Times New Roman"/>
                <w:b/>
                <w:bCs/>
                <w:sz w:val="24"/>
                <w:szCs w:val="24"/>
              </w:rPr>
              <w:t>a</w:t>
            </w:r>
            <w:r w:rsidRPr="005A21E6">
              <w:rPr>
                <w:rFonts w:ascii="Times New Roman" w:hAnsi="Times New Roman" w:cs="Times New Roman"/>
                <w:b/>
                <w:bCs/>
                <w:sz w:val="24"/>
                <w:szCs w:val="24"/>
              </w:rPr>
              <w:t>mise eest tee(de)l vähemalt 5 minutiks</w:t>
            </w:r>
          </w:p>
        </w:tc>
        <w:tc>
          <w:tcPr>
            <w:tcW w:w="1042" w:type="pct"/>
          </w:tcPr>
          <w:p w14:paraId="1263E783"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 600</w:t>
            </w:r>
          </w:p>
        </w:tc>
      </w:tr>
      <w:tr w:rsidR="008D5BEC" w:rsidRPr="005A21E6" w14:paraId="33DE7412" w14:textId="77777777" w:rsidTr="009F40CE">
        <w:tc>
          <w:tcPr>
            <w:tcW w:w="701" w:type="pct"/>
          </w:tcPr>
          <w:p w14:paraId="4ED1CD8D"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61C78571" w14:textId="257CD9E0"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iga järgmise 5 min eest </w:t>
            </w:r>
          </w:p>
        </w:tc>
        <w:tc>
          <w:tcPr>
            <w:tcW w:w="1042" w:type="pct"/>
          </w:tcPr>
          <w:p w14:paraId="3E573D7B"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8D5BEC" w:rsidRPr="005A21E6" w14:paraId="7898C2EA" w14:textId="77777777" w:rsidTr="009F40CE">
        <w:tc>
          <w:tcPr>
            <w:tcW w:w="701" w:type="pct"/>
          </w:tcPr>
          <w:p w14:paraId="7817AEF4"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3F9FAD5E" w14:textId="600AA51E" w:rsidR="008D5BEC" w:rsidRPr="005A21E6" w:rsidRDefault="008D5BEC" w:rsidP="00AB54E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Töövõtja poolt tööde ja materjalide kvaliteedi kontrolliga seotud dokumentides, tööde vastuvõtu aruannetes või objektipäevikutes </w:t>
            </w:r>
            <w:r w:rsidR="00B87310" w:rsidRPr="005A21E6">
              <w:rPr>
                <w:rFonts w:ascii="Times New Roman" w:hAnsi="Times New Roman" w:cs="Times New Roman"/>
                <w:b/>
                <w:bCs/>
                <w:sz w:val="24"/>
                <w:szCs w:val="24"/>
              </w:rPr>
              <w:t xml:space="preserve">olulise iseloomuga </w:t>
            </w:r>
            <w:r w:rsidRPr="005A21E6">
              <w:rPr>
                <w:rFonts w:ascii="Times New Roman" w:hAnsi="Times New Roman" w:cs="Times New Roman"/>
                <w:b/>
                <w:bCs/>
                <w:sz w:val="24"/>
                <w:szCs w:val="24"/>
              </w:rPr>
              <w:t>mittetõepäraste andmete esitamise eest</w:t>
            </w:r>
          </w:p>
        </w:tc>
        <w:tc>
          <w:tcPr>
            <w:tcW w:w="1042" w:type="pct"/>
          </w:tcPr>
          <w:p w14:paraId="6BCACA2F"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3200</w:t>
            </w:r>
          </w:p>
          <w:p w14:paraId="5DBB6183" w14:textId="77777777" w:rsidR="008D5BEC" w:rsidRPr="005A21E6" w:rsidRDefault="008D5BEC" w:rsidP="00AB54E5">
            <w:pPr>
              <w:spacing w:after="0" w:line="240" w:lineRule="auto"/>
              <w:rPr>
                <w:rFonts w:ascii="Times New Roman" w:hAnsi="Times New Roman" w:cs="Times New Roman"/>
                <w:sz w:val="24"/>
                <w:szCs w:val="24"/>
              </w:rPr>
            </w:pPr>
          </w:p>
        </w:tc>
      </w:tr>
      <w:tr w:rsidR="008D5BEC" w:rsidRPr="005A21E6" w14:paraId="1879BDF2" w14:textId="77777777" w:rsidTr="009F40CE">
        <w:tc>
          <w:tcPr>
            <w:tcW w:w="701" w:type="pct"/>
          </w:tcPr>
          <w:p w14:paraId="177A9388" w14:textId="77777777" w:rsidR="008D5BEC" w:rsidRPr="004B4AB2" w:rsidRDefault="008D5BEC" w:rsidP="00AB54E5">
            <w:pPr>
              <w:spacing w:after="0" w:line="240" w:lineRule="auto"/>
              <w:rPr>
                <w:rFonts w:ascii="Times New Roman" w:hAnsi="Times New Roman"/>
                <w:sz w:val="24"/>
                <w:highlight w:val="green"/>
              </w:rPr>
            </w:pPr>
          </w:p>
        </w:tc>
        <w:tc>
          <w:tcPr>
            <w:tcW w:w="3257" w:type="pct"/>
          </w:tcPr>
          <w:p w14:paraId="547A7A15" w14:textId="607DE9FF" w:rsidR="008D5BEC" w:rsidRPr="005A21E6" w:rsidRDefault="00FC70F2" w:rsidP="00AB54E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Dokumentide sh. kaetud tööde akt, teostusjoonis, o</w:t>
            </w:r>
            <w:r w:rsidR="008D5BEC" w:rsidRPr="005A21E6">
              <w:rPr>
                <w:rFonts w:ascii="Times New Roman" w:hAnsi="Times New Roman" w:cs="Times New Roman"/>
                <w:b/>
                <w:bCs/>
                <w:sz w:val="24"/>
                <w:szCs w:val="24"/>
              </w:rPr>
              <w:t>bjektipäevikute</w:t>
            </w:r>
            <w:r w:rsidR="00F83C32" w:rsidRPr="005A21E6">
              <w:rPr>
                <w:rFonts w:ascii="Times New Roman" w:hAnsi="Times New Roman" w:cs="Times New Roman"/>
                <w:b/>
                <w:bCs/>
                <w:sz w:val="24"/>
                <w:szCs w:val="24"/>
              </w:rPr>
              <w:t xml:space="preserve"> jne</w:t>
            </w:r>
            <w:r w:rsidR="008D5BEC" w:rsidRPr="005A21E6">
              <w:rPr>
                <w:rFonts w:ascii="Times New Roman" w:hAnsi="Times New Roman" w:cs="Times New Roman"/>
                <w:b/>
                <w:bCs/>
                <w:sz w:val="24"/>
                <w:szCs w:val="24"/>
              </w:rPr>
              <w:t xml:space="preserve"> </w:t>
            </w:r>
            <w:r w:rsidR="008D5BEC" w:rsidRPr="005A21E6">
              <w:rPr>
                <w:rFonts w:ascii="Times New Roman" w:hAnsi="Times New Roman" w:cs="Times New Roman"/>
                <w:b/>
                <w:sz w:val="24"/>
                <w:szCs w:val="24"/>
              </w:rPr>
              <w:t>mitteõigeaegse või ebakohase täitmise või mittetäitmise eest</w:t>
            </w:r>
          </w:p>
        </w:tc>
        <w:tc>
          <w:tcPr>
            <w:tcW w:w="1042" w:type="pct"/>
          </w:tcPr>
          <w:p w14:paraId="79AA61E0" w14:textId="0B578329" w:rsidR="008D5BEC" w:rsidRPr="005A21E6" w:rsidRDefault="00FC70F2"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FC70F2" w:rsidRPr="005A21E6" w14:paraId="5A3E703F" w14:textId="77777777" w:rsidTr="009F40CE">
        <w:tc>
          <w:tcPr>
            <w:tcW w:w="701" w:type="pct"/>
          </w:tcPr>
          <w:p w14:paraId="568052DE" w14:textId="77777777" w:rsidR="00FC70F2" w:rsidRPr="005A21E6" w:rsidRDefault="00FC70F2" w:rsidP="00FC70F2">
            <w:pPr>
              <w:spacing w:after="0" w:line="240" w:lineRule="auto"/>
              <w:rPr>
                <w:rFonts w:ascii="Times New Roman" w:hAnsi="Times New Roman" w:cs="Times New Roman"/>
                <w:sz w:val="24"/>
                <w:szCs w:val="24"/>
                <w:highlight w:val="green"/>
              </w:rPr>
            </w:pPr>
          </w:p>
        </w:tc>
        <w:tc>
          <w:tcPr>
            <w:tcW w:w="3257" w:type="pct"/>
          </w:tcPr>
          <w:p w14:paraId="13F7FB86" w14:textId="64F74FD7" w:rsidR="00FC70F2" w:rsidRPr="005A21E6" w:rsidRDefault="00FC70F2" w:rsidP="00FC70F2">
            <w:pPr>
              <w:spacing w:after="0" w:line="240" w:lineRule="auto"/>
              <w:jc w:val="both"/>
              <w:rPr>
                <w:rFonts w:ascii="Times New Roman" w:hAnsi="Times New Roman" w:cs="Times New Roman"/>
                <w:b/>
                <w:bCs/>
                <w:sz w:val="24"/>
                <w:szCs w:val="24"/>
              </w:rPr>
            </w:pPr>
            <w:r w:rsidRPr="005A21E6">
              <w:rPr>
                <w:rFonts w:ascii="Times New Roman" w:hAnsi="Times New Roman" w:cs="Times New Roman"/>
                <w:sz w:val="24"/>
                <w:szCs w:val="24"/>
              </w:rPr>
              <w:t>sama, teistkordselt</w:t>
            </w:r>
          </w:p>
        </w:tc>
        <w:tc>
          <w:tcPr>
            <w:tcW w:w="1042" w:type="pct"/>
          </w:tcPr>
          <w:p w14:paraId="2B78F43C" w14:textId="663CEC5D" w:rsidR="00FC70F2" w:rsidRPr="005A21E6" w:rsidRDefault="00FC70F2" w:rsidP="00FC70F2">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FC70F2" w:rsidRPr="005A21E6" w14:paraId="292F1CCE" w14:textId="77777777" w:rsidTr="009F40CE">
        <w:tc>
          <w:tcPr>
            <w:tcW w:w="701" w:type="pct"/>
          </w:tcPr>
          <w:p w14:paraId="24ED712F" w14:textId="77777777" w:rsidR="00FC70F2" w:rsidRPr="005A21E6" w:rsidRDefault="00FC70F2" w:rsidP="00FC70F2">
            <w:pPr>
              <w:spacing w:after="0" w:line="240" w:lineRule="auto"/>
              <w:rPr>
                <w:rFonts w:ascii="Times New Roman" w:hAnsi="Times New Roman" w:cs="Times New Roman"/>
                <w:sz w:val="24"/>
                <w:szCs w:val="24"/>
                <w:highlight w:val="green"/>
              </w:rPr>
            </w:pPr>
          </w:p>
        </w:tc>
        <w:tc>
          <w:tcPr>
            <w:tcW w:w="3257" w:type="pct"/>
          </w:tcPr>
          <w:p w14:paraId="441BD032" w14:textId="7900794A" w:rsidR="00FC70F2" w:rsidRPr="005A21E6" w:rsidRDefault="00FC70F2" w:rsidP="00FC70F2">
            <w:pPr>
              <w:spacing w:after="0" w:line="240" w:lineRule="auto"/>
              <w:jc w:val="both"/>
              <w:rPr>
                <w:rFonts w:ascii="Times New Roman" w:hAnsi="Times New Roman" w:cs="Times New Roman"/>
                <w:b/>
                <w:bCs/>
                <w:sz w:val="24"/>
                <w:szCs w:val="24"/>
              </w:rPr>
            </w:pPr>
            <w:r w:rsidRPr="005A21E6">
              <w:rPr>
                <w:rFonts w:ascii="Times New Roman" w:hAnsi="Times New Roman" w:cs="Times New Roman"/>
                <w:sz w:val="24"/>
                <w:szCs w:val="24"/>
              </w:rPr>
              <w:t>sama, iga järgneva korra puhul</w:t>
            </w:r>
          </w:p>
        </w:tc>
        <w:tc>
          <w:tcPr>
            <w:tcW w:w="1042" w:type="pct"/>
          </w:tcPr>
          <w:p w14:paraId="7A0EE9E0" w14:textId="402A2D42" w:rsidR="00FC70F2" w:rsidRPr="005A21E6" w:rsidRDefault="00FC70F2" w:rsidP="00FC70F2">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8D5BEC" w:rsidRPr="005A21E6" w14:paraId="5E350DCF" w14:textId="77777777" w:rsidTr="009F40CE">
        <w:tc>
          <w:tcPr>
            <w:tcW w:w="701" w:type="pct"/>
          </w:tcPr>
          <w:p w14:paraId="1178B23A"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5E5A0F38" w14:textId="227B485B" w:rsidR="008D5BEC" w:rsidRPr="005A21E6" w:rsidRDefault="008D5BEC" w:rsidP="007D264B">
            <w:pPr>
              <w:spacing w:after="0" w:line="240" w:lineRule="auto"/>
              <w:jc w:val="both"/>
              <w:rPr>
                <w:rFonts w:ascii="Times New Roman" w:hAnsi="Times New Roman" w:cs="Times New Roman"/>
                <w:b/>
                <w:bCs/>
                <w:sz w:val="24"/>
                <w:szCs w:val="24"/>
              </w:rPr>
            </w:pPr>
            <w:r w:rsidRPr="005A21E6">
              <w:rPr>
                <w:rFonts w:ascii="Times New Roman" w:hAnsi="Times New Roman" w:cs="Times New Roman"/>
                <w:b/>
                <w:bCs/>
                <w:sz w:val="24"/>
                <w:szCs w:val="24"/>
              </w:rPr>
              <w:t xml:space="preserve">Objekti teenindusvedudel (pinnase-, asfaltbetooni, konstruktsioonide jne veod) </w:t>
            </w:r>
            <w:r w:rsidR="00A42251" w:rsidRPr="005A21E6">
              <w:rPr>
                <w:rFonts w:ascii="Times New Roman" w:hAnsi="Times New Roman" w:cs="Times New Roman"/>
                <w:b/>
                <w:bCs/>
                <w:sz w:val="24"/>
                <w:szCs w:val="24"/>
              </w:rPr>
              <w:t>sõidukite (sh veoautodele koos haagisega või ilma, autorongidele, masinrongidele)</w:t>
            </w:r>
            <w:r w:rsidR="00A42251" w:rsidRPr="005A21E6">
              <w:rPr>
                <w:rFonts w:ascii="Times New Roman" w:hAnsi="Times New Roman" w:cs="Times New Roman"/>
                <w:color w:val="1F497D"/>
                <w:sz w:val="24"/>
                <w:szCs w:val="24"/>
              </w:rPr>
              <w:t xml:space="preserve"> </w:t>
            </w:r>
            <w:r w:rsidRPr="005A21E6">
              <w:rPr>
                <w:rFonts w:ascii="Times New Roman" w:hAnsi="Times New Roman" w:cs="Times New Roman"/>
                <w:b/>
                <w:sz w:val="24"/>
                <w:szCs w:val="24"/>
              </w:rPr>
              <w:t xml:space="preserve"> kehtestatud </w:t>
            </w:r>
            <w:r w:rsidR="003551D2" w:rsidRPr="005A21E6">
              <w:rPr>
                <w:rFonts w:ascii="Times New Roman" w:hAnsi="Times New Roman" w:cs="Times New Roman"/>
                <w:b/>
                <w:sz w:val="24"/>
                <w:szCs w:val="24"/>
              </w:rPr>
              <w:t xml:space="preserve">igakordse </w:t>
            </w:r>
            <w:r w:rsidR="00F7049F" w:rsidRPr="005A21E6">
              <w:rPr>
                <w:rFonts w:ascii="Times New Roman" w:hAnsi="Times New Roman" w:cs="Times New Roman"/>
                <w:b/>
                <w:sz w:val="24"/>
                <w:szCs w:val="24"/>
              </w:rPr>
              <w:t>registrimassi ületamise eest</w:t>
            </w:r>
            <w:r w:rsidR="003551D2" w:rsidRPr="005A21E6">
              <w:rPr>
                <w:rFonts w:ascii="Times New Roman" w:hAnsi="Times New Roman" w:cs="Times New Roman"/>
                <w:b/>
                <w:sz w:val="24"/>
                <w:szCs w:val="24"/>
              </w:rPr>
              <w:t xml:space="preserve">.  Kaalumise puhul on Tellija mõõtmise veaks 5% </w:t>
            </w:r>
            <w:r w:rsidR="003F26E2" w:rsidRPr="005A21E6">
              <w:rPr>
                <w:rFonts w:ascii="Times New Roman" w:hAnsi="Times New Roman" w:cs="Times New Roman"/>
                <w:b/>
                <w:sz w:val="24"/>
                <w:szCs w:val="24"/>
              </w:rPr>
              <w:t>registrimassist</w:t>
            </w:r>
            <w:r w:rsidR="00F62786" w:rsidRPr="005A21E6">
              <w:rPr>
                <w:rFonts w:ascii="Times New Roman" w:hAnsi="Times New Roman" w:cs="Times New Roman"/>
                <w:b/>
                <w:sz w:val="24"/>
                <w:szCs w:val="24"/>
              </w:rPr>
              <w:t xml:space="preserve">, </w:t>
            </w:r>
            <w:r w:rsidR="003551D2" w:rsidRPr="005A21E6">
              <w:rPr>
                <w:rFonts w:ascii="Times New Roman" w:hAnsi="Times New Roman" w:cs="Times New Roman"/>
                <w:b/>
                <w:sz w:val="24"/>
                <w:szCs w:val="24"/>
              </w:rPr>
              <w:t>seda ületades nõuab Tellija leppetrahvi</w:t>
            </w:r>
            <w:r w:rsidRPr="005A21E6">
              <w:rPr>
                <w:rFonts w:ascii="Times New Roman" w:hAnsi="Times New Roman" w:cs="Times New Roman"/>
                <w:b/>
                <w:sz w:val="24"/>
                <w:szCs w:val="24"/>
              </w:rPr>
              <w:t xml:space="preserve"> </w:t>
            </w:r>
          </w:p>
        </w:tc>
        <w:tc>
          <w:tcPr>
            <w:tcW w:w="1042" w:type="pct"/>
          </w:tcPr>
          <w:p w14:paraId="4006C15E" w14:textId="77777777" w:rsidR="008D5BEC" w:rsidRPr="005A21E6" w:rsidRDefault="00001EB3"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iga ületatud  1 kilogrammi eest  1 </w:t>
            </w:r>
            <w:r w:rsidR="00D14CAB" w:rsidRPr="005A21E6">
              <w:rPr>
                <w:rFonts w:ascii="Times New Roman" w:hAnsi="Times New Roman" w:cs="Times New Roman"/>
                <w:sz w:val="24"/>
                <w:szCs w:val="24"/>
              </w:rPr>
              <w:t>euro</w:t>
            </w:r>
            <w:r w:rsidRPr="005A21E6">
              <w:rPr>
                <w:rFonts w:ascii="Times New Roman" w:hAnsi="Times New Roman" w:cs="Times New Roman"/>
                <w:sz w:val="24"/>
                <w:szCs w:val="24"/>
              </w:rPr>
              <w:t xml:space="preserve"> </w:t>
            </w:r>
          </w:p>
        </w:tc>
      </w:tr>
      <w:tr w:rsidR="008D5BEC" w:rsidRPr="005A21E6" w14:paraId="00E6F550" w14:textId="77777777" w:rsidTr="009F40CE">
        <w:trPr>
          <w:trHeight w:val="1759"/>
        </w:trPr>
        <w:tc>
          <w:tcPr>
            <w:tcW w:w="701" w:type="pct"/>
          </w:tcPr>
          <w:p w14:paraId="345FB629"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56DC1551" w14:textId="2CD80ED3" w:rsidR="008C4402" w:rsidRPr="005A21E6" w:rsidRDefault="008D5BEC" w:rsidP="00F422BA">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Järgmise etapi </w:t>
            </w:r>
            <w:r w:rsidR="008C4402" w:rsidRPr="005A21E6">
              <w:rPr>
                <w:rFonts w:ascii="Times New Roman" w:hAnsi="Times New Roman" w:cs="Times New Roman"/>
                <w:b/>
                <w:bCs/>
                <w:sz w:val="24"/>
                <w:szCs w:val="24"/>
              </w:rPr>
              <w:t xml:space="preserve">või </w:t>
            </w:r>
            <w:r w:rsidRPr="005A21E6">
              <w:rPr>
                <w:rFonts w:ascii="Times New Roman" w:hAnsi="Times New Roman" w:cs="Times New Roman"/>
                <w:b/>
                <w:bCs/>
                <w:sz w:val="24"/>
                <w:szCs w:val="24"/>
              </w:rPr>
              <w:t>tööde alustamisega viivitamise eest kalendergraafikuga võrreldes (järgmise kattekonstruktsiooni kihi paigaldamisega, märgistustöödega pärast asfaltkatte viimase kihi paigaldamist, piirde- ja tähispostide paigaldamisega pärast teepeenra vastuvõtmist</w:t>
            </w:r>
            <w:r w:rsidR="00744516" w:rsidRPr="005A21E6">
              <w:rPr>
                <w:rFonts w:ascii="Times New Roman" w:hAnsi="Times New Roman" w:cs="Times New Roman"/>
                <w:b/>
                <w:bCs/>
                <w:sz w:val="24"/>
                <w:szCs w:val="24"/>
              </w:rPr>
              <w:t xml:space="preserve"> jne</w:t>
            </w:r>
            <w:r w:rsidR="008C2454" w:rsidRPr="005A21E6">
              <w:rPr>
                <w:rFonts w:ascii="Times New Roman" w:hAnsi="Times New Roman" w:cs="Times New Roman"/>
                <w:b/>
                <w:bCs/>
                <w:sz w:val="24"/>
                <w:szCs w:val="24"/>
              </w:rPr>
              <w:t>)</w:t>
            </w:r>
          </w:p>
        </w:tc>
        <w:tc>
          <w:tcPr>
            <w:tcW w:w="1042" w:type="pct"/>
          </w:tcPr>
          <w:p w14:paraId="542A96C5" w14:textId="5E6FD768" w:rsidR="008D5BEC" w:rsidRPr="005A21E6" w:rsidRDefault="003A4276"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008D5BEC" w:rsidRPr="005A21E6">
              <w:rPr>
                <w:rFonts w:ascii="Times New Roman" w:hAnsi="Times New Roman" w:cs="Times New Roman"/>
                <w:sz w:val="24"/>
                <w:szCs w:val="24"/>
              </w:rPr>
              <w:t>1000</w:t>
            </w:r>
          </w:p>
        </w:tc>
      </w:tr>
      <w:tr w:rsidR="008D5BEC" w:rsidRPr="005A21E6" w14:paraId="41E1F6B6" w14:textId="77777777" w:rsidTr="009F40CE">
        <w:tc>
          <w:tcPr>
            <w:tcW w:w="701" w:type="pct"/>
          </w:tcPr>
          <w:p w14:paraId="375DA733"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1EE41EA8" w14:textId="77777777" w:rsidR="008D5BEC" w:rsidRPr="005A21E6" w:rsidRDefault="008D5BEC" w:rsidP="00AB54E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Tööde tegemisel puudub Tellijaga kooskõlastatud liikluskorraldusprojekt või puuduvad objekti töötsooni tähistavad liiklusmärgid või tähistus ei vasta nõuetele</w:t>
            </w:r>
          </w:p>
        </w:tc>
        <w:tc>
          <w:tcPr>
            <w:tcW w:w="1042" w:type="pct"/>
          </w:tcPr>
          <w:p w14:paraId="3078CAC7"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p w14:paraId="25081387" w14:textId="77777777" w:rsidR="008D5BEC" w:rsidRPr="005A21E6" w:rsidRDefault="008D5BEC" w:rsidP="00AB54E5">
            <w:pPr>
              <w:spacing w:after="0" w:line="240" w:lineRule="auto"/>
              <w:rPr>
                <w:rFonts w:ascii="Times New Roman" w:hAnsi="Times New Roman" w:cs="Times New Roman"/>
                <w:sz w:val="24"/>
                <w:szCs w:val="24"/>
              </w:rPr>
            </w:pPr>
          </w:p>
        </w:tc>
      </w:tr>
      <w:tr w:rsidR="008D5BEC" w:rsidRPr="005A21E6" w14:paraId="2A10D3BF" w14:textId="77777777" w:rsidTr="009F40CE">
        <w:trPr>
          <w:trHeight w:val="1255"/>
        </w:trPr>
        <w:tc>
          <w:tcPr>
            <w:tcW w:w="701" w:type="pct"/>
          </w:tcPr>
          <w:p w14:paraId="14C287B3"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05DCA0DE" w14:textId="77BD88CB" w:rsidR="008D5BEC" w:rsidRPr="005A21E6" w:rsidRDefault="008D5BEC" w:rsidP="00F422BA">
            <w:pPr>
              <w:pStyle w:val="Kommentaaritekst"/>
              <w:rPr>
                <w:rFonts w:ascii="Times New Roman" w:hAnsi="Times New Roman"/>
                <w:b/>
                <w:bCs/>
                <w:sz w:val="24"/>
                <w:szCs w:val="24"/>
                <w:lang w:val="et-EE"/>
              </w:rPr>
            </w:pPr>
            <w:r w:rsidRPr="005A21E6">
              <w:rPr>
                <w:rFonts w:ascii="Times New Roman" w:hAnsi="Times New Roman"/>
                <w:b/>
                <w:bCs/>
                <w:sz w:val="24"/>
                <w:szCs w:val="24"/>
                <w:lang w:val="et-EE"/>
              </w:rPr>
              <w:t>Töövõtjaga seotud isikud ei kasuta objektil nõuetekohaseid ohutusveste või teel töötavad mehhanismid ei kasuta vilkureid</w:t>
            </w:r>
            <w:r w:rsidR="00BE7B95" w:rsidRPr="004B4AB2">
              <w:rPr>
                <w:rFonts w:ascii="Times New Roman" w:hAnsi="Times New Roman"/>
                <w:lang w:val="et-EE"/>
              </w:rPr>
              <w:t xml:space="preserve"> </w:t>
            </w:r>
            <w:r w:rsidR="00BE7B95" w:rsidRPr="005A21E6">
              <w:rPr>
                <w:rFonts w:ascii="Times New Roman" w:hAnsi="Times New Roman"/>
                <w:b/>
                <w:bCs/>
                <w:sz w:val="24"/>
                <w:szCs w:val="24"/>
                <w:lang w:val="et-EE"/>
              </w:rPr>
              <w:t xml:space="preserve">või vilkur ja selle kasutamine ei vasta LS § 44, § 84 (4) </w:t>
            </w:r>
            <w:r w:rsidRPr="005A21E6">
              <w:rPr>
                <w:rFonts w:ascii="Times New Roman" w:hAnsi="Times New Roman"/>
                <w:b/>
                <w:bCs/>
                <w:sz w:val="24"/>
                <w:szCs w:val="24"/>
                <w:lang w:val="et-EE"/>
              </w:rPr>
              <w:t xml:space="preserve"> </w:t>
            </w:r>
          </w:p>
        </w:tc>
        <w:tc>
          <w:tcPr>
            <w:tcW w:w="1042" w:type="pct"/>
          </w:tcPr>
          <w:p w14:paraId="7C141905"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8D5BEC" w:rsidRPr="005A21E6" w14:paraId="6ED18DFC" w14:textId="77777777" w:rsidTr="009F40CE">
        <w:tc>
          <w:tcPr>
            <w:tcW w:w="701" w:type="pct"/>
          </w:tcPr>
          <w:p w14:paraId="629814D6"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7F643665"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4287CD08" w14:textId="083EA76A" w:rsidR="008D5BEC" w:rsidRPr="005A21E6" w:rsidRDefault="00744516"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w:t>
            </w:r>
            <w:r w:rsidR="008D5BEC" w:rsidRPr="005A21E6">
              <w:rPr>
                <w:rFonts w:ascii="Times New Roman" w:hAnsi="Times New Roman" w:cs="Times New Roman"/>
                <w:sz w:val="24"/>
                <w:szCs w:val="24"/>
              </w:rPr>
              <w:t>00</w:t>
            </w:r>
          </w:p>
        </w:tc>
      </w:tr>
      <w:tr w:rsidR="008D5BEC" w:rsidRPr="005A21E6" w14:paraId="3EB1C32B" w14:textId="77777777" w:rsidTr="009F40CE">
        <w:tc>
          <w:tcPr>
            <w:tcW w:w="701" w:type="pct"/>
          </w:tcPr>
          <w:p w14:paraId="7840F3D4"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6ED712CF"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4BF986B6" w14:textId="6F09F45F" w:rsidR="008D5BEC" w:rsidRPr="005A21E6" w:rsidRDefault="00711D79"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w:t>
            </w:r>
            <w:r w:rsidR="008D5BEC" w:rsidRPr="005A21E6">
              <w:rPr>
                <w:rFonts w:ascii="Times New Roman" w:hAnsi="Times New Roman" w:cs="Times New Roman"/>
                <w:sz w:val="24"/>
                <w:szCs w:val="24"/>
              </w:rPr>
              <w:t>000</w:t>
            </w:r>
          </w:p>
        </w:tc>
      </w:tr>
      <w:tr w:rsidR="007D264B" w:rsidRPr="005A21E6" w14:paraId="2666ECE5" w14:textId="77777777" w:rsidTr="009F40CE">
        <w:tc>
          <w:tcPr>
            <w:tcW w:w="701" w:type="pct"/>
          </w:tcPr>
          <w:p w14:paraId="3F928530" w14:textId="77777777" w:rsidR="007D264B" w:rsidRPr="005A21E6" w:rsidRDefault="007D264B" w:rsidP="00AB54E5">
            <w:pPr>
              <w:spacing w:after="0" w:line="240" w:lineRule="auto"/>
              <w:rPr>
                <w:rFonts w:ascii="Times New Roman" w:hAnsi="Times New Roman" w:cs="Times New Roman"/>
                <w:sz w:val="24"/>
                <w:szCs w:val="24"/>
              </w:rPr>
            </w:pPr>
          </w:p>
        </w:tc>
        <w:tc>
          <w:tcPr>
            <w:tcW w:w="3257" w:type="pct"/>
          </w:tcPr>
          <w:p w14:paraId="730C51DC" w14:textId="614A2F4B" w:rsidR="007D264B" w:rsidRPr="005A21E6" w:rsidRDefault="00711D79" w:rsidP="00AB54E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Liikluskorralduse muudatustest ei ole liiklejaid teavitatud</w:t>
            </w:r>
          </w:p>
        </w:tc>
        <w:tc>
          <w:tcPr>
            <w:tcW w:w="1042" w:type="pct"/>
          </w:tcPr>
          <w:p w14:paraId="3AAD5371" w14:textId="68D0EE35" w:rsidR="007D264B" w:rsidRPr="005A21E6" w:rsidRDefault="00711D79"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8D5BEC" w:rsidRPr="005A21E6" w14:paraId="5001E195" w14:textId="77777777" w:rsidTr="009F40CE">
        <w:tc>
          <w:tcPr>
            <w:tcW w:w="701" w:type="pct"/>
          </w:tcPr>
          <w:p w14:paraId="4499144C" w14:textId="7F82DA3D" w:rsidR="008D5BEC" w:rsidRPr="009F40CE" w:rsidRDefault="009F40CE" w:rsidP="00AB54E5">
            <w:pPr>
              <w:spacing w:after="0" w:line="240" w:lineRule="auto"/>
              <w:rPr>
                <w:rFonts w:ascii="Times New Roman" w:hAnsi="Times New Roman" w:cs="Times New Roman"/>
                <w:b/>
                <w:bCs/>
                <w:sz w:val="24"/>
                <w:szCs w:val="24"/>
              </w:rPr>
            </w:pPr>
            <w:r w:rsidRPr="009F40CE">
              <w:rPr>
                <w:rFonts w:ascii="Times New Roman" w:hAnsi="Times New Roman" w:cs="Times New Roman"/>
                <w:b/>
                <w:bCs/>
                <w:sz w:val="24"/>
                <w:szCs w:val="24"/>
              </w:rPr>
              <w:t>X</w:t>
            </w:r>
          </w:p>
        </w:tc>
        <w:tc>
          <w:tcPr>
            <w:tcW w:w="3257" w:type="pct"/>
          </w:tcPr>
          <w:p w14:paraId="3FAC92FB" w14:textId="77777777" w:rsidR="008D5BEC" w:rsidRPr="005A21E6" w:rsidRDefault="008D5BEC" w:rsidP="00AB54E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Kõikide muude liikluskorralduse, liikluskorralduse teavitamise või tööohutuse alaste rikkumiste eest või kõrvalekaldumiste puhul </w:t>
            </w:r>
          </w:p>
        </w:tc>
        <w:tc>
          <w:tcPr>
            <w:tcW w:w="1042" w:type="pct"/>
          </w:tcPr>
          <w:p w14:paraId="5A8F8C30" w14:textId="08FF2F2C" w:rsidR="008D5BEC" w:rsidRPr="005A21E6" w:rsidRDefault="00711D79"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Kuni </w:t>
            </w:r>
            <w:r w:rsidR="008D5BEC" w:rsidRPr="005A21E6">
              <w:rPr>
                <w:rFonts w:ascii="Times New Roman" w:hAnsi="Times New Roman" w:cs="Times New Roman"/>
                <w:sz w:val="24"/>
                <w:szCs w:val="24"/>
              </w:rPr>
              <w:t>300</w:t>
            </w:r>
          </w:p>
        </w:tc>
      </w:tr>
      <w:tr w:rsidR="008D5BEC" w:rsidRPr="005A21E6" w14:paraId="7292A07D" w14:textId="77777777" w:rsidTr="009F40CE">
        <w:tc>
          <w:tcPr>
            <w:tcW w:w="701" w:type="pct"/>
          </w:tcPr>
          <w:p w14:paraId="7337EA4A" w14:textId="59FB45E1" w:rsidR="008D5BEC" w:rsidRPr="009F40CE" w:rsidRDefault="009F40CE" w:rsidP="00AB54E5">
            <w:pPr>
              <w:spacing w:after="0" w:line="240" w:lineRule="auto"/>
              <w:rPr>
                <w:rFonts w:ascii="Times New Roman" w:hAnsi="Times New Roman" w:cs="Times New Roman"/>
                <w:b/>
                <w:bCs/>
                <w:sz w:val="24"/>
                <w:szCs w:val="24"/>
              </w:rPr>
            </w:pPr>
            <w:r w:rsidRPr="009F40CE">
              <w:rPr>
                <w:rFonts w:ascii="Times New Roman" w:hAnsi="Times New Roman" w:cs="Times New Roman"/>
                <w:b/>
                <w:bCs/>
                <w:sz w:val="24"/>
                <w:szCs w:val="24"/>
              </w:rPr>
              <w:t>X</w:t>
            </w:r>
          </w:p>
        </w:tc>
        <w:tc>
          <w:tcPr>
            <w:tcW w:w="3257" w:type="pct"/>
          </w:tcPr>
          <w:p w14:paraId="43241EEE" w14:textId="6A42ECCF"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5BC368A6" w14:textId="33CD6906"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8D5BEC" w:rsidRPr="005A21E6" w14:paraId="562B741C" w14:textId="77777777" w:rsidTr="009F40CE">
        <w:tc>
          <w:tcPr>
            <w:tcW w:w="701" w:type="pct"/>
          </w:tcPr>
          <w:p w14:paraId="7E23C2BC" w14:textId="17B49BFD" w:rsidR="008D5BEC" w:rsidRPr="009F40CE" w:rsidRDefault="009F40CE" w:rsidP="00AB54E5">
            <w:pPr>
              <w:spacing w:after="0" w:line="240" w:lineRule="auto"/>
              <w:rPr>
                <w:rFonts w:ascii="Times New Roman" w:hAnsi="Times New Roman" w:cs="Times New Roman"/>
                <w:b/>
                <w:bCs/>
                <w:sz w:val="24"/>
                <w:szCs w:val="24"/>
              </w:rPr>
            </w:pPr>
            <w:r w:rsidRPr="009F40CE">
              <w:rPr>
                <w:rFonts w:ascii="Times New Roman" w:hAnsi="Times New Roman" w:cs="Times New Roman"/>
                <w:b/>
                <w:bCs/>
                <w:sz w:val="24"/>
                <w:szCs w:val="24"/>
              </w:rPr>
              <w:t>X</w:t>
            </w:r>
          </w:p>
        </w:tc>
        <w:tc>
          <w:tcPr>
            <w:tcW w:w="3257" w:type="pct"/>
          </w:tcPr>
          <w:p w14:paraId="3CF292B8" w14:textId="028731CA"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40F37064" w14:textId="6BC5136D"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8D5BEC" w:rsidRPr="005A21E6" w14:paraId="224D64E1" w14:textId="77777777" w:rsidTr="009F40CE">
        <w:tc>
          <w:tcPr>
            <w:tcW w:w="701" w:type="pct"/>
          </w:tcPr>
          <w:p w14:paraId="5C123076"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40D9F3FC" w14:textId="77777777" w:rsidR="008D5BEC" w:rsidRPr="005A21E6" w:rsidRDefault="008D5BEC" w:rsidP="00AB54E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Tee seisundinõude rikkumise eest</w:t>
            </w:r>
          </w:p>
        </w:tc>
        <w:tc>
          <w:tcPr>
            <w:tcW w:w="1042" w:type="pct"/>
          </w:tcPr>
          <w:p w14:paraId="0471F194"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8D5BEC" w:rsidRPr="005A21E6" w14:paraId="431D1831" w14:textId="77777777" w:rsidTr="009F40CE">
        <w:tc>
          <w:tcPr>
            <w:tcW w:w="701" w:type="pct"/>
          </w:tcPr>
          <w:p w14:paraId="0E23C25D"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0CE42D39"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28A7A978"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8D5BEC" w:rsidRPr="005A21E6" w14:paraId="45F334B0" w14:textId="77777777" w:rsidTr="009F40CE">
        <w:tc>
          <w:tcPr>
            <w:tcW w:w="701" w:type="pct"/>
          </w:tcPr>
          <w:p w14:paraId="4E35E119"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040958FF"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75A7EB1A" w14:textId="77777777" w:rsidR="008D5BEC" w:rsidRPr="005A21E6" w:rsidRDefault="008D5BEC"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8D5BEC" w:rsidRPr="005A21E6" w14:paraId="17139309" w14:textId="77777777" w:rsidTr="009F40CE">
        <w:tc>
          <w:tcPr>
            <w:tcW w:w="701" w:type="pct"/>
          </w:tcPr>
          <w:p w14:paraId="1E3921AD"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10CDA63E" w14:textId="22DAD30D" w:rsidR="008D5BEC" w:rsidRPr="005A21E6" w:rsidRDefault="00DF343C" w:rsidP="00AB54E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G</w:t>
            </w:r>
            <w:r w:rsidR="008D5BEC" w:rsidRPr="005A21E6">
              <w:rPr>
                <w:rFonts w:ascii="Times New Roman" w:hAnsi="Times New Roman" w:cs="Times New Roman"/>
                <w:b/>
                <w:sz w:val="24"/>
                <w:szCs w:val="24"/>
              </w:rPr>
              <w:t>arantiitööde kokkulepitud ajalise, liikluskorralduslike või muude  piirangute tähtajast mittekinnipidamise eest</w:t>
            </w:r>
          </w:p>
        </w:tc>
        <w:tc>
          <w:tcPr>
            <w:tcW w:w="1042" w:type="pct"/>
          </w:tcPr>
          <w:p w14:paraId="3C6F5B6F" w14:textId="07D2BE0E" w:rsidR="008D5BEC" w:rsidRPr="005A21E6" w:rsidRDefault="003A4276"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008D5BEC" w:rsidRPr="005A21E6">
              <w:rPr>
                <w:rFonts w:ascii="Times New Roman" w:hAnsi="Times New Roman" w:cs="Times New Roman"/>
                <w:sz w:val="24"/>
                <w:szCs w:val="24"/>
              </w:rPr>
              <w:t>2000 iga päeva eest</w:t>
            </w:r>
          </w:p>
        </w:tc>
      </w:tr>
      <w:tr w:rsidR="00EB56E7" w:rsidRPr="005A21E6" w14:paraId="767F27BA" w14:textId="77777777" w:rsidTr="009F40CE">
        <w:tc>
          <w:tcPr>
            <w:tcW w:w="701" w:type="pct"/>
          </w:tcPr>
          <w:p w14:paraId="64FC6E59" w14:textId="77777777" w:rsidR="00EB56E7" w:rsidRPr="005A21E6" w:rsidRDefault="00EB56E7" w:rsidP="00AB54E5">
            <w:pPr>
              <w:spacing w:after="0" w:line="240" w:lineRule="auto"/>
              <w:rPr>
                <w:rFonts w:ascii="Times New Roman" w:hAnsi="Times New Roman" w:cs="Times New Roman"/>
                <w:sz w:val="24"/>
                <w:szCs w:val="24"/>
              </w:rPr>
            </w:pPr>
          </w:p>
        </w:tc>
        <w:tc>
          <w:tcPr>
            <w:tcW w:w="3257" w:type="pct"/>
          </w:tcPr>
          <w:p w14:paraId="4322415F" w14:textId="1E5A955E" w:rsidR="00EB56E7" w:rsidRPr="005A21E6" w:rsidRDefault="00EB56E7" w:rsidP="002B2E79">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Järgmise nädala tööde graafiku esitamata jätmise või vale graafiku esitamise või graafikus esitatud tööde mitteteostamise eest</w:t>
            </w:r>
          </w:p>
        </w:tc>
        <w:tc>
          <w:tcPr>
            <w:tcW w:w="1042" w:type="pct"/>
          </w:tcPr>
          <w:p w14:paraId="1432A8B7" w14:textId="5A327859" w:rsidR="00EB56E7" w:rsidRPr="005A21E6" w:rsidRDefault="003A4276"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0059720C" w:rsidRPr="005A21E6">
              <w:rPr>
                <w:rFonts w:ascii="Times New Roman" w:hAnsi="Times New Roman" w:cs="Times New Roman"/>
                <w:sz w:val="24"/>
                <w:szCs w:val="24"/>
              </w:rPr>
              <w:t>6</w:t>
            </w:r>
            <w:r w:rsidR="008C4402" w:rsidRPr="005A21E6">
              <w:rPr>
                <w:rFonts w:ascii="Times New Roman" w:hAnsi="Times New Roman" w:cs="Times New Roman"/>
                <w:sz w:val="24"/>
                <w:szCs w:val="24"/>
              </w:rPr>
              <w:t>00</w:t>
            </w:r>
          </w:p>
        </w:tc>
      </w:tr>
      <w:tr w:rsidR="00C85F61" w:rsidRPr="005A21E6" w14:paraId="281F06E3" w14:textId="77777777" w:rsidTr="009F40CE">
        <w:tc>
          <w:tcPr>
            <w:tcW w:w="701" w:type="pct"/>
          </w:tcPr>
          <w:p w14:paraId="05D3E7C2" w14:textId="77777777" w:rsidR="00C85F61" w:rsidRPr="005A21E6" w:rsidRDefault="00C85F61" w:rsidP="00AB54E5">
            <w:pPr>
              <w:spacing w:after="0" w:line="240" w:lineRule="auto"/>
              <w:rPr>
                <w:rFonts w:ascii="Times New Roman" w:hAnsi="Times New Roman" w:cs="Times New Roman"/>
                <w:sz w:val="24"/>
                <w:szCs w:val="24"/>
              </w:rPr>
            </w:pPr>
          </w:p>
        </w:tc>
        <w:tc>
          <w:tcPr>
            <w:tcW w:w="3257" w:type="pct"/>
          </w:tcPr>
          <w:p w14:paraId="2D6EA710" w14:textId="6AB9B248" w:rsidR="00C85F61" w:rsidRPr="005A21E6" w:rsidRDefault="00DF343C" w:rsidP="00AB54E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Puudulikest</w:t>
            </w:r>
            <w:r w:rsidR="00F546D7" w:rsidRPr="005A21E6">
              <w:rPr>
                <w:rFonts w:ascii="Times New Roman" w:hAnsi="Times New Roman" w:cs="Times New Roman"/>
                <w:b/>
                <w:sz w:val="24"/>
                <w:szCs w:val="24"/>
              </w:rPr>
              <w:t xml:space="preserve"> töö </w:t>
            </w:r>
            <w:r w:rsidRPr="005A21E6">
              <w:rPr>
                <w:rFonts w:ascii="Times New Roman" w:hAnsi="Times New Roman" w:cs="Times New Roman"/>
                <w:b/>
                <w:sz w:val="24"/>
                <w:szCs w:val="24"/>
              </w:rPr>
              <w:t>dokument</w:t>
            </w:r>
            <w:r w:rsidR="002F4ED5" w:rsidRPr="005A21E6">
              <w:rPr>
                <w:rFonts w:ascii="Times New Roman" w:hAnsi="Times New Roman" w:cs="Times New Roman"/>
                <w:b/>
                <w:sz w:val="24"/>
                <w:szCs w:val="24"/>
              </w:rPr>
              <w:t>eerimis</w:t>
            </w:r>
            <w:r w:rsidR="00A03949" w:rsidRPr="005A21E6">
              <w:rPr>
                <w:rFonts w:ascii="Times New Roman" w:hAnsi="Times New Roman" w:cs="Times New Roman"/>
                <w:b/>
                <w:sz w:val="24"/>
                <w:szCs w:val="24"/>
              </w:rPr>
              <w:t>t</w:t>
            </w:r>
            <w:r w:rsidR="002F4ED5" w:rsidRPr="005A21E6">
              <w:rPr>
                <w:rFonts w:ascii="Times New Roman" w:hAnsi="Times New Roman" w:cs="Times New Roman"/>
                <w:b/>
                <w:sz w:val="24"/>
                <w:szCs w:val="24"/>
              </w:rPr>
              <w:t>est</w:t>
            </w:r>
            <w:r w:rsidRPr="005A21E6">
              <w:rPr>
                <w:rFonts w:ascii="Times New Roman" w:hAnsi="Times New Roman" w:cs="Times New Roman"/>
                <w:b/>
                <w:sz w:val="24"/>
                <w:szCs w:val="24"/>
              </w:rPr>
              <w:t xml:space="preserve"> tulenevad rikkumised</w:t>
            </w:r>
          </w:p>
        </w:tc>
        <w:tc>
          <w:tcPr>
            <w:tcW w:w="1042" w:type="pct"/>
          </w:tcPr>
          <w:p w14:paraId="090BE363" w14:textId="6E60DB53" w:rsidR="00C85F61" w:rsidRPr="005A21E6" w:rsidRDefault="00744516"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w:t>
            </w:r>
            <w:r w:rsidR="00C85F61" w:rsidRPr="005A21E6">
              <w:rPr>
                <w:rFonts w:ascii="Times New Roman" w:hAnsi="Times New Roman" w:cs="Times New Roman"/>
                <w:sz w:val="24"/>
                <w:szCs w:val="24"/>
              </w:rPr>
              <w:t>00</w:t>
            </w:r>
          </w:p>
        </w:tc>
      </w:tr>
      <w:tr w:rsidR="008D5BEC" w:rsidRPr="005A21E6" w14:paraId="52BB6480" w14:textId="77777777" w:rsidTr="009F40CE">
        <w:tc>
          <w:tcPr>
            <w:tcW w:w="701" w:type="pct"/>
          </w:tcPr>
          <w:p w14:paraId="07241411" w14:textId="77777777" w:rsidR="008D5BEC" w:rsidRPr="005A21E6" w:rsidRDefault="008D5BEC" w:rsidP="00AB54E5">
            <w:pPr>
              <w:spacing w:after="0" w:line="240" w:lineRule="auto"/>
              <w:rPr>
                <w:rFonts w:ascii="Times New Roman" w:hAnsi="Times New Roman" w:cs="Times New Roman"/>
                <w:sz w:val="24"/>
                <w:szCs w:val="24"/>
              </w:rPr>
            </w:pPr>
          </w:p>
        </w:tc>
        <w:tc>
          <w:tcPr>
            <w:tcW w:w="3257" w:type="pct"/>
          </w:tcPr>
          <w:p w14:paraId="0E228FA5" w14:textId="0FD0F4F8" w:rsidR="008D5BEC" w:rsidRPr="005A21E6" w:rsidRDefault="008D5BEC" w:rsidP="00AB54E5">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Kõik muud eelpool nimetamata rikkumised</w:t>
            </w:r>
            <w:r w:rsidR="00DF343C" w:rsidRPr="005A21E6">
              <w:rPr>
                <w:rFonts w:ascii="Times New Roman" w:hAnsi="Times New Roman" w:cs="Times New Roman"/>
                <w:b/>
                <w:sz w:val="24"/>
                <w:szCs w:val="24"/>
              </w:rPr>
              <w:t xml:space="preserve">, </w:t>
            </w:r>
            <w:r w:rsidR="002C01EF" w:rsidRPr="005A21E6">
              <w:rPr>
                <w:rFonts w:ascii="Times New Roman" w:hAnsi="Times New Roman" w:cs="Times New Roman"/>
                <w:b/>
                <w:sz w:val="24"/>
                <w:szCs w:val="24"/>
              </w:rPr>
              <w:t xml:space="preserve">iga rikkumise eest, </w:t>
            </w:r>
            <w:r w:rsidR="00DF343C" w:rsidRPr="005A21E6">
              <w:rPr>
                <w:rFonts w:ascii="Times New Roman" w:hAnsi="Times New Roman" w:cs="Times New Roman"/>
                <w:b/>
                <w:sz w:val="24"/>
                <w:szCs w:val="24"/>
              </w:rPr>
              <w:t>kuni</w:t>
            </w:r>
            <w:r w:rsidR="00C578CB" w:rsidRPr="005A21E6">
              <w:rPr>
                <w:rFonts w:ascii="Times New Roman" w:hAnsi="Times New Roman" w:cs="Times New Roman"/>
                <w:b/>
                <w:sz w:val="24"/>
                <w:szCs w:val="24"/>
              </w:rPr>
              <w:t xml:space="preserve">- </w:t>
            </w:r>
          </w:p>
        </w:tc>
        <w:tc>
          <w:tcPr>
            <w:tcW w:w="1042" w:type="pct"/>
          </w:tcPr>
          <w:p w14:paraId="5EED5AA5" w14:textId="32A59F1A" w:rsidR="008D5BEC" w:rsidRPr="005A21E6" w:rsidRDefault="003A4276"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00744516" w:rsidRPr="005A21E6">
              <w:rPr>
                <w:rFonts w:ascii="Times New Roman" w:hAnsi="Times New Roman" w:cs="Times New Roman"/>
                <w:sz w:val="24"/>
                <w:szCs w:val="24"/>
              </w:rPr>
              <w:t>10000</w:t>
            </w:r>
          </w:p>
        </w:tc>
      </w:tr>
    </w:tbl>
    <w:p w14:paraId="7A0B664D" w14:textId="77777777" w:rsidR="00852E81" w:rsidRPr="005A21E6" w:rsidRDefault="00852E81" w:rsidP="00AB54E5">
      <w:pPr>
        <w:spacing w:after="0" w:line="240" w:lineRule="auto"/>
        <w:rPr>
          <w:rFonts w:ascii="Times New Roman" w:hAnsi="Times New Roman" w:cs="Times New Roman"/>
          <w:sz w:val="24"/>
          <w:szCs w:val="24"/>
        </w:rPr>
      </w:pPr>
    </w:p>
    <w:p w14:paraId="22609614" w14:textId="77777777" w:rsidR="00852E81" w:rsidRPr="005A21E6" w:rsidRDefault="00852E81" w:rsidP="00AB54E5">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1"/>
      </w:tblGrid>
      <w:tr w:rsidR="00852E81" w:rsidRPr="005A21E6" w14:paraId="7EE78C22" w14:textId="77777777" w:rsidTr="007A41AA">
        <w:tc>
          <w:tcPr>
            <w:tcW w:w="5000" w:type="pct"/>
          </w:tcPr>
          <w:p w14:paraId="71C29CC1" w14:textId="77777777" w:rsidR="00852E81" w:rsidRDefault="00852E81" w:rsidP="00AB54E5">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Tellija Projektijuhi selgitused: </w:t>
            </w:r>
          </w:p>
          <w:p w14:paraId="134142C7" w14:textId="77777777" w:rsidR="00164A63" w:rsidRDefault="00164A63" w:rsidP="00AB54E5">
            <w:pPr>
              <w:spacing w:after="0" w:line="240" w:lineRule="auto"/>
              <w:rPr>
                <w:rFonts w:ascii="Times New Roman" w:hAnsi="Times New Roman" w:cs="Times New Roman"/>
                <w:b/>
                <w:bCs/>
                <w:sz w:val="24"/>
                <w:szCs w:val="24"/>
              </w:rPr>
            </w:pPr>
          </w:p>
          <w:p w14:paraId="79C411C6" w14:textId="71EACAF8" w:rsidR="00336FB8" w:rsidRDefault="00164A63" w:rsidP="00164A63">
            <w:pPr>
              <w:spacing w:after="0" w:line="240" w:lineRule="auto"/>
              <w:rPr>
                <w:rFonts w:ascii="Times New Roman" w:hAnsi="Times New Roman" w:cs="Times New Roman"/>
                <w:sz w:val="24"/>
                <w:szCs w:val="24"/>
              </w:rPr>
            </w:pPr>
            <w:r w:rsidRPr="00164A63">
              <w:rPr>
                <w:rFonts w:ascii="Times New Roman" w:hAnsi="Times New Roman" w:cs="Times New Roman"/>
                <w:sz w:val="24"/>
                <w:szCs w:val="24"/>
              </w:rPr>
              <w:t>13.08.2024 ajavahemikul 11:50 - 14:10 viis Tööinspektsioon järelevalvemenetluse nr 3</w:t>
            </w:r>
            <w:r>
              <w:rPr>
                <w:rFonts w:ascii="Times New Roman" w:hAnsi="Times New Roman" w:cs="Times New Roman"/>
                <w:sz w:val="24"/>
                <w:szCs w:val="24"/>
              </w:rPr>
              <w:noBreakHyphen/>
            </w:r>
            <w:r w:rsidRPr="00164A63">
              <w:rPr>
                <w:rFonts w:ascii="Times New Roman" w:hAnsi="Times New Roman" w:cs="Times New Roman"/>
                <w:sz w:val="24"/>
                <w:szCs w:val="24"/>
              </w:rPr>
              <w:t>1/24/2158</w:t>
            </w:r>
            <w:r>
              <w:rPr>
                <w:rFonts w:ascii="Times New Roman" w:hAnsi="Times New Roman" w:cs="Times New Roman"/>
                <w:sz w:val="24"/>
                <w:szCs w:val="24"/>
              </w:rPr>
              <w:t xml:space="preserve"> </w:t>
            </w:r>
            <w:r w:rsidRPr="00164A63">
              <w:rPr>
                <w:rFonts w:ascii="Times New Roman" w:hAnsi="Times New Roman" w:cs="Times New Roman"/>
                <w:sz w:val="24"/>
                <w:szCs w:val="24"/>
              </w:rPr>
              <w:t>raames aadressil Riigiteele nr 20141</w:t>
            </w:r>
            <w:r w:rsidR="00336FB8">
              <w:rPr>
                <w:rFonts w:ascii="Times New Roman" w:hAnsi="Times New Roman" w:cs="Times New Roman"/>
                <w:sz w:val="24"/>
                <w:szCs w:val="24"/>
              </w:rPr>
              <w:t xml:space="preserve"> </w:t>
            </w:r>
            <w:r w:rsidRPr="00164A63">
              <w:rPr>
                <w:rFonts w:ascii="Times New Roman" w:hAnsi="Times New Roman" w:cs="Times New Roman"/>
                <w:sz w:val="24"/>
                <w:szCs w:val="24"/>
              </w:rPr>
              <w:t>(Rapla-Varbola) 2,8-3,9. kilomeetrile ehitatav Alu</w:t>
            </w:r>
            <w:r>
              <w:rPr>
                <w:rFonts w:ascii="Times New Roman" w:hAnsi="Times New Roman" w:cs="Times New Roman"/>
                <w:sz w:val="24"/>
                <w:szCs w:val="24"/>
              </w:rPr>
              <w:t xml:space="preserve"> </w:t>
            </w:r>
            <w:r w:rsidRPr="00164A63">
              <w:rPr>
                <w:rFonts w:ascii="Times New Roman" w:hAnsi="Times New Roman" w:cs="Times New Roman"/>
                <w:sz w:val="24"/>
                <w:szCs w:val="24"/>
              </w:rPr>
              <w:t>maanteeviadukt läbi menetlustoimingu (kontrolli), mille käigus kontrollis töötervishoiu, tööohutuse ja töösuhteid reguleerivates õigusaktides sätestatud nõuete täitmist ettevõttes.</w:t>
            </w:r>
          </w:p>
          <w:p w14:paraId="54055779" w14:textId="77777777" w:rsidR="00336FB8" w:rsidRDefault="00336FB8" w:rsidP="00164A63">
            <w:pPr>
              <w:spacing w:after="0" w:line="240" w:lineRule="auto"/>
              <w:rPr>
                <w:rFonts w:ascii="Times New Roman" w:hAnsi="Times New Roman" w:cs="Times New Roman"/>
                <w:sz w:val="24"/>
                <w:szCs w:val="24"/>
              </w:rPr>
            </w:pPr>
          </w:p>
          <w:p w14:paraId="4548DE5F" w14:textId="178B570C" w:rsidR="00336FB8" w:rsidRPr="00336FB8" w:rsidRDefault="00336FB8" w:rsidP="00336FB8">
            <w:pPr>
              <w:spacing w:after="0" w:line="240" w:lineRule="auto"/>
              <w:rPr>
                <w:rFonts w:ascii="Times New Roman" w:hAnsi="Times New Roman" w:cs="Times New Roman"/>
                <w:sz w:val="24"/>
                <w:szCs w:val="24"/>
              </w:rPr>
            </w:pPr>
            <w:r w:rsidRPr="00336FB8">
              <w:rPr>
                <w:rFonts w:ascii="Times New Roman" w:hAnsi="Times New Roman" w:cs="Times New Roman"/>
                <w:sz w:val="24"/>
                <w:szCs w:val="24"/>
              </w:rPr>
              <w:t>Töötervishoiu ja tööohutusalase kontrollimise käigus tuvastas tööinspektor, et riigiteele nr 20141</w:t>
            </w:r>
            <w:r>
              <w:rPr>
                <w:rFonts w:ascii="Times New Roman" w:hAnsi="Times New Roman" w:cs="Times New Roman"/>
                <w:sz w:val="24"/>
                <w:szCs w:val="24"/>
              </w:rPr>
              <w:t xml:space="preserve"> </w:t>
            </w:r>
            <w:r w:rsidRPr="00336FB8">
              <w:rPr>
                <w:rFonts w:ascii="Times New Roman" w:hAnsi="Times New Roman" w:cs="Times New Roman"/>
                <w:sz w:val="24"/>
                <w:szCs w:val="24"/>
              </w:rPr>
              <w:t>(Rapla-Varbola) 2,8-3,9. kilomeetrile ehitatava Alu maanteeviadukti ehitusplatsil on kasutusel</w:t>
            </w:r>
            <w:r>
              <w:rPr>
                <w:rFonts w:ascii="Times New Roman" w:hAnsi="Times New Roman" w:cs="Times New Roman"/>
                <w:sz w:val="24"/>
                <w:szCs w:val="24"/>
              </w:rPr>
              <w:t xml:space="preserve"> </w:t>
            </w:r>
            <w:r w:rsidRPr="00336FB8">
              <w:rPr>
                <w:rFonts w:ascii="Times New Roman" w:hAnsi="Times New Roman" w:cs="Times New Roman"/>
                <w:sz w:val="24"/>
                <w:szCs w:val="24"/>
              </w:rPr>
              <w:t>06.2023 toodetud tõstetropp, mis narmendab ja on kontrollimata. Samuti on kasutusel tõstekett,</w:t>
            </w:r>
            <w:r>
              <w:rPr>
                <w:rFonts w:ascii="Times New Roman" w:hAnsi="Times New Roman" w:cs="Times New Roman"/>
                <w:sz w:val="24"/>
                <w:szCs w:val="24"/>
              </w:rPr>
              <w:t xml:space="preserve"> </w:t>
            </w:r>
            <w:r w:rsidRPr="00336FB8">
              <w:rPr>
                <w:rFonts w:ascii="Times New Roman" w:hAnsi="Times New Roman" w:cs="Times New Roman"/>
                <w:sz w:val="24"/>
                <w:szCs w:val="24"/>
              </w:rPr>
              <w:t>mille ühel tõstekonksul puudub valmistaja poolt ettenähtud lukustusmehhanism.</w:t>
            </w:r>
          </w:p>
          <w:p w14:paraId="1787C4AC" w14:textId="77777777" w:rsidR="00336FB8" w:rsidRPr="00336FB8" w:rsidRDefault="00336FB8" w:rsidP="00336FB8">
            <w:pPr>
              <w:spacing w:after="0" w:line="240" w:lineRule="auto"/>
              <w:rPr>
                <w:rFonts w:ascii="Times New Roman" w:hAnsi="Times New Roman" w:cs="Times New Roman"/>
                <w:sz w:val="24"/>
                <w:szCs w:val="24"/>
              </w:rPr>
            </w:pPr>
          </w:p>
          <w:p w14:paraId="4E90AC03" w14:textId="77777777" w:rsidR="00336FB8" w:rsidRPr="00336FB8" w:rsidRDefault="00336FB8" w:rsidP="00336FB8">
            <w:pPr>
              <w:spacing w:after="0" w:line="240" w:lineRule="auto"/>
              <w:rPr>
                <w:rFonts w:ascii="Times New Roman" w:hAnsi="Times New Roman" w:cs="Times New Roman"/>
                <w:b/>
                <w:bCs/>
                <w:sz w:val="24"/>
                <w:szCs w:val="24"/>
              </w:rPr>
            </w:pPr>
            <w:r w:rsidRPr="00336FB8">
              <w:rPr>
                <w:rFonts w:ascii="Times New Roman" w:hAnsi="Times New Roman" w:cs="Times New Roman"/>
                <w:b/>
                <w:bCs/>
                <w:sz w:val="24"/>
                <w:szCs w:val="24"/>
              </w:rPr>
              <w:t>Arvestades eeltoodut ning lähtudes Lepingu punktidest 4.1.3, 9.7 ja 9.8 ning Lepingu Lisast 5, määrab Tellija Töövõtjale leppetrahvi 300 eurot tööks ebasobivate ja kontrollimata töövahendite kasutamise eest.</w:t>
            </w:r>
          </w:p>
          <w:p w14:paraId="1F23CB67" w14:textId="77777777" w:rsidR="00336FB8" w:rsidRPr="00336FB8" w:rsidRDefault="00336FB8" w:rsidP="00336FB8">
            <w:pPr>
              <w:spacing w:after="0" w:line="240" w:lineRule="auto"/>
              <w:rPr>
                <w:rFonts w:ascii="Times New Roman" w:hAnsi="Times New Roman" w:cs="Times New Roman"/>
                <w:sz w:val="24"/>
                <w:szCs w:val="24"/>
              </w:rPr>
            </w:pPr>
          </w:p>
          <w:p w14:paraId="31DEDE41" w14:textId="0DA9174E" w:rsidR="00336FB8" w:rsidRPr="00336FB8" w:rsidRDefault="00336FB8" w:rsidP="00336FB8">
            <w:pPr>
              <w:spacing w:after="0" w:line="240" w:lineRule="auto"/>
              <w:rPr>
                <w:rFonts w:ascii="Times New Roman" w:hAnsi="Times New Roman" w:cs="Times New Roman"/>
                <w:sz w:val="24"/>
                <w:szCs w:val="24"/>
              </w:rPr>
            </w:pPr>
            <w:r w:rsidRPr="00336FB8">
              <w:rPr>
                <w:rFonts w:ascii="Times New Roman" w:hAnsi="Times New Roman" w:cs="Times New Roman"/>
                <w:sz w:val="24"/>
                <w:szCs w:val="24"/>
              </w:rPr>
              <w:t>Töötervishoiu ja tööohutusalase kontrollimise käigus tuvastas tööinspektor, et riigiteele nr 20141</w:t>
            </w:r>
            <w:r>
              <w:rPr>
                <w:rFonts w:ascii="Times New Roman" w:hAnsi="Times New Roman" w:cs="Times New Roman"/>
                <w:sz w:val="24"/>
                <w:szCs w:val="24"/>
              </w:rPr>
              <w:t xml:space="preserve"> </w:t>
            </w:r>
            <w:r w:rsidRPr="00336FB8">
              <w:rPr>
                <w:rFonts w:ascii="Times New Roman" w:hAnsi="Times New Roman" w:cs="Times New Roman"/>
                <w:sz w:val="24"/>
                <w:szCs w:val="24"/>
              </w:rPr>
              <w:t>(Rapla-Varbola) 2,8-3,9. kilomeetrile ehitatava Alu maanteeviadukti ehitusplatsil on rajatava</w:t>
            </w:r>
            <w:r>
              <w:rPr>
                <w:rFonts w:ascii="Times New Roman" w:hAnsi="Times New Roman" w:cs="Times New Roman"/>
                <w:sz w:val="24"/>
                <w:szCs w:val="24"/>
              </w:rPr>
              <w:t xml:space="preserve"> </w:t>
            </w:r>
            <w:r w:rsidRPr="00336FB8">
              <w:rPr>
                <w:rFonts w:ascii="Times New Roman" w:hAnsi="Times New Roman" w:cs="Times New Roman"/>
                <w:sz w:val="24"/>
                <w:szCs w:val="24"/>
              </w:rPr>
              <w:t>viadukti kõrgemal tasapinnal kukkumise kõrgus suurem kui 2 meetrit, aga rakendamata on</w:t>
            </w:r>
            <w:r>
              <w:rPr>
                <w:rFonts w:ascii="Times New Roman" w:hAnsi="Times New Roman" w:cs="Times New Roman"/>
                <w:sz w:val="24"/>
                <w:szCs w:val="24"/>
              </w:rPr>
              <w:t xml:space="preserve"> </w:t>
            </w:r>
            <w:r w:rsidRPr="00336FB8">
              <w:rPr>
                <w:rFonts w:ascii="Times New Roman" w:hAnsi="Times New Roman" w:cs="Times New Roman"/>
                <w:sz w:val="24"/>
                <w:szCs w:val="24"/>
              </w:rPr>
              <w:t xml:space="preserve">ohutusabinõud nagu kaitsepiirded, ohutusvõrgud jt analoogsed kaitsevahendid. Töötajad kasutavad küll ohutusrakmeid, aga kasutusel olev turvaliin on </w:t>
            </w:r>
            <w:r w:rsidRPr="00336FB8">
              <w:rPr>
                <w:rFonts w:ascii="Times New Roman" w:hAnsi="Times New Roman" w:cs="Times New Roman"/>
                <w:sz w:val="24"/>
                <w:szCs w:val="24"/>
              </w:rPr>
              <w:lastRenderedPageBreak/>
              <w:t xml:space="preserve">mõeldud vaid kahe töötaja julgestamiseks, aga töökohal on töötajaid rohkem. Samuti on märgistamata piiratud juurdepääsuga </w:t>
            </w:r>
            <w:proofErr w:type="spellStart"/>
            <w:r w:rsidRPr="00336FB8">
              <w:rPr>
                <w:rFonts w:ascii="Times New Roman" w:hAnsi="Times New Roman" w:cs="Times New Roman"/>
                <w:sz w:val="24"/>
                <w:szCs w:val="24"/>
              </w:rPr>
              <w:t>ohuala</w:t>
            </w:r>
            <w:proofErr w:type="spellEnd"/>
            <w:r w:rsidRPr="00336FB8">
              <w:rPr>
                <w:rFonts w:ascii="Times New Roman" w:hAnsi="Times New Roman" w:cs="Times New Roman"/>
                <w:sz w:val="24"/>
                <w:szCs w:val="24"/>
              </w:rPr>
              <w:t>, kus tuleb kanda ohutusvööd või -rakmeid.</w:t>
            </w:r>
          </w:p>
          <w:p w14:paraId="4E014120" w14:textId="77777777" w:rsidR="00336FB8" w:rsidRPr="00336FB8" w:rsidRDefault="00336FB8" w:rsidP="00336FB8">
            <w:pPr>
              <w:spacing w:after="0" w:line="240" w:lineRule="auto"/>
              <w:rPr>
                <w:rFonts w:ascii="Times New Roman" w:hAnsi="Times New Roman" w:cs="Times New Roman"/>
                <w:sz w:val="24"/>
                <w:szCs w:val="24"/>
              </w:rPr>
            </w:pPr>
          </w:p>
          <w:p w14:paraId="212C367A" w14:textId="77777777" w:rsidR="00336FB8" w:rsidRPr="00336FB8" w:rsidRDefault="00336FB8" w:rsidP="00336FB8">
            <w:pPr>
              <w:spacing w:after="0" w:line="240" w:lineRule="auto"/>
              <w:rPr>
                <w:rFonts w:ascii="Times New Roman" w:hAnsi="Times New Roman" w:cs="Times New Roman"/>
                <w:b/>
                <w:bCs/>
                <w:sz w:val="24"/>
                <w:szCs w:val="24"/>
              </w:rPr>
            </w:pPr>
            <w:r w:rsidRPr="00336FB8">
              <w:rPr>
                <w:rFonts w:ascii="Times New Roman" w:hAnsi="Times New Roman" w:cs="Times New Roman"/>
                <w:b/>
                <w:bCs/>
                <w:sz w:val="24"/>
                <w:szCs w:val="24"/>
              </w:rPr>
              <w:t xml:space="preserve">Arvestades eeltoodut ning lähtudes Lepingu punktidest 4.1.3, 9.7 ja 9.8 ning Lepingu Lisast 5, määrab Tellija Töövõtjale leppetrahvi 600 eurot ohutusabinõude puuduliku rakendamise ja piiratud juurdepääsuga </w:t>
            </w:r>
            <w:proofErr w:type="spellStart"/>
            <w:r w:rsidRPr="00336FB8">
              <w:rPr>
                <w:rFonts w:ascii="Times New Roman" w:hAnsi="Times New Roman" w:cs="Times New Roman"/>
                <w:b/>
                <w:bCs/>
                <w:sz w:val="24"/>
                <w:szCs w:val="24"/>
              </w:rPr>
              <w:t>ohuala</w:t>
            </w:r>
            <w:proofErr w:type="spellEnd"/>
            <w:r w:rsidRPr="00336FB8">
              <w:rPr>
                <w:rFonts w:ascii="Times New Roman" w:hAnsi="Times New Roman" w:cs="Times New Roman"/>
                <w:b/>
                <w:bCs/>
                <w:sz w:val="24"/>
                <w:szCs w:val="24"/>
              </w:rPr>
              <w:t xml:space="preserve"> märgistamata jätmise eest.</w:t>
            </w:r>
          </w:p>
          <w:p w14:paraId="3832B598" w14:textId="77777777" w:rsidR="00336FB8" w:rsidRPr="00336FB8" w:rsidRDefault="00336FB8" w:rsidP="00336FB8">
            <w:pPr>
              <w:spacing w:after="0" w:line="240" w:lineRule="auto"/>
              <w:rPr>
                <w:rFonts w:ascii="Times New Roman" w:hAnsi="Times New Roman" w:cs="Times New Roman"/>
                <w:sz w:val="24"/>
                <w:szCs w:val="24"/>
              </w:rPr>
            </w:pPr>
          </w:p>
          <w:p w14:paraId="0271E1D1" w14:textId="0656E52D" w:rsidR="00336FB8" w:rsidRPr="00336FB8" w:rsidRDefault="00336FB8" w:rsidP="00336FB8">
            <w:pPr>
              <w:spacing w:after="0" w:line="240" w:lineRule="auto"/>
              <w:rPr>
                <w:rFonts w:ascii="Times New Roman" w:hAnsi="Times New Roman" w:cs="Times New Roman"/>
                <w:sz w:val="24"/>
                <w:szCs w:val="24"/>
              </w:rPr>
            </w:pPr>
            <w:r w:rsidRPr="00336FB8">
              <w:rPr>
                <w:rFonts w:ascii="Times New Roman" w:hAnsi="Times New Roman" w:cs="Times New Roman"/>
                <w:sz w:val="24"/>
                <w:szCs w:val="24"/>
              </w:rPr>
              <w:t>Töötervishoiu ja tööohutusalase kontrollimise käigus tuvastas tööinspektor, et riigiteele nr 20141</w:t>
            </w:r>
            <w:r>
              <w:rPr>
                <w:rFonts w:ascii="Times New Roman" w:hAnsi="Times New Roman" w:cs="Times New Roman"/>
                <w:sz w:val="24"/>
                <w:szCs w:val="24"/>
              </w:rPr>
              <w:t xml:space="preserve"> </w:t>
            </w:r>
            <w:r w:rsidRPr="00336FB8">
              <w:rPr>
                <w:rFonts w:ascii="Times New Roman" w:hAnsi="Times New Roman" w:cs="Times New Roman"/>
                <w:sz w:val="24"/>
                <w:szCs w:val="24"/>
              </w:rPr>
              <w:t>(Rapla-Varbola) 2,8-3,9. kilomeetrile ehitatava Alu maanteeviadukti ehitusplatsil ei ole tugitornide</w:t>
            </w:r>
            <w:r>
              <w:rPr>
                <w:rFonts w:ascii="Times New Roman" w:hAnsi="Times New Roman" w:cs="Times New Roman"/>
                <w:sz w:val="24"/>
                <w:szCs w:val="24"/>
              </w:rPr>
              <w:t xml:space="preserve"> </w:t>
            </w:r>
            <w:r w:rsidRPr="00336FB8">
              <w:rPr>
                <w:rFonts w:ascii="Times New Roman" w:hAnsi="Times New Roman" w:cs="Times New Roman"/>
                <w:sz w:val="24"/>
                <w:szCs w:val="24"/>
              </w:rPr>
              <w:t>püstitamine inimeste ohutuse seisukohalt hoolikalt kavandatud ning pole tagatud kontroll nende</w:t>
            </w:r>
            <w:r>
              <w:rPr>
                <w:rFonts w:ascii="Times New Roman" w:hAnsi="Times New Roman" w:cs="Times New Roman"/>
                <w:sz w:val="24"/>
                <w:szCs w:val="24"/>
              </w:rPr>
              <w:t xml:space="preserve"> </w:t>
            </w:r>
            <w:r w:rsidRPr="00336FB8">
              <w:rPr>
                <w:rFonts w:ascii="Times New Roman" w:hAnsi="Times New Roman" w:cs="Times New Roman"/>
                <w:sz w:val="24"/>
                <w:szCs w:val="24"/>
              </w:rPr>
              <w:t>tööde läbiviimise üle. Tugitornid on monteeritud maapinnal ja seejärel tõstetud teleskooplaaduriga</w:t>
            </w:r>
            <w:r>
              <w:rPr>
                <w:rFonts w:ascii="Times New Roman" w:hAnsi="Times New Roman" w:cs="Times New Roman"/>
                <w:sz w:val="24"/>
                <w:szCs w:val="24"/>
              </w:rPr>
              <w:t xml:space="preserve"> </w:t>
            </w:r>
            <w:r w:rsidRPr="00336FB8">
              <w:rPr>
                <w:rFonts w:ascii="Times New Roman" w:hAnsi="Times New Roman" w:cs="Times New Roman"/>
                <w:sz w:val="24"/>
                <w:szCs w:val="24"/>
              </w:rPr>
              <w:t>püstisesse asendisse. Töötajate sõnul ronivad seejärel kaks töötajat tugitorni tippu ja vabastavad</w:t>
            </w:r>
            <w:r>
              <w:rPr>
                <w:rFonts w:ascii="Times New Roman" w:hAnsi="Times New Roman" w:cs="Times New Roman"/>
                <w:sz w:val="24"/>
                <w:szCs w:val="24"/>
              </w:rPr>
              <w:t xml:space="preserve"> </w:t>
            </w:r>
            <w:r w:rsidRPr="00336FB8">
              <w:rPr>
                <w:rFonts w:ascii="Times New Roman" w:hAnsi="Times New Roman" w:cs="Times New Roman"/>
                <w:sz w:val="24"/>
                <w:szCs w:val="24"/>
              </w:rPr>
              <w:t>tõsteketid. Viimati paigaldatud rida tugitorne ei ole ankurdatud sobivate kinnitusmeetoditega ning</w:t>
            </w:r>
            <w:r>
              <w:rPr>
                <w:rFonts w:ascii="Times New Roman" w:hAnsi="Times New Roman" w:cs="Times New Roman"/>
                <w:sz w:val="24"/>
                <w:szCs w:val="24"/>
              </w:rPr>
              <w:t xml:space="preserve"> </w:t>
            </w:r>
            <w:r w:rsidRPr="00336FB8">
              <w:rPr>
                <w:rFonts w:ascii="Times New Roman" w:hAnsi="Times New Roman" w:cs="Times New Roman"/>
                <w:sz w:val="24"/>
                <w:szCs w:val="24"/>
              </w:rPr>
              <w:t>pole seetõttu püsikindlad ja tugevad. Tugitornide tõstmiseks kasutatava tõsteketi tõstekonksul</w:t>
            </w:r>
            <w:r>
              <w:rPr>
                <w:rFonts w:ascii="Times New Roman" w:hAnsi="Times New Roman" w:cs="Times New Roman"/>
                <w:sz w:val="24"/>
                <w:szCs w:val="24"/>
              </w:rPr>
              <w:t xml:space="preserve"> </w:t>
            </w:r>
            <w:r w:rsidRPr="00336FB8">
              <w:rPr>
                <w:rFonts w:ascii="Times New Roman" w:hAnsi="Times New Roman" w:cs="Times New Roman"/>
                <w:sz w:val="24"/>
                <w:szCs w:val="24"/>
              </w:rPr>
              <w:t>puudub valmistaja poolt ettenähtud lukustusmehhanism, mistõttu võib kett takerduda torni</w:t>
            </w:r>
            <w:r>
              <w:rPr>
                <w:rFonts w:ascii="Times New Roman" w:hAnsi="Times New Roman" w:cs="Times New Roman"/>
                <w:sz w:val="24"/>
                <w:szCs w:val="24"/>
              </w:rPr>
              <w:t xml:space="preserve"> </w:t>
            </w:r>
            <w:r w:rsidRPr="00336FB8">
              <w:rPr>
                <w:rFonts w:ascii="Times New Roman" w:hAnsi="Times New Roman" w:cs="Times New Roman"/>
                <w:sz w:val="24"/>
                <w:szCs w:val="24"/>
              </w:rPr>
              <w:t>konstruktsioonide külge ja põhjustada nende kukkumise külili maapinnale. Teleskooplaadurit juhtiv töötaja ei valda eesti keelt, aga tema juhendamine on registreeritud eestikeelse juhendiga, mistõttu ei saa pidada usutavaks tema põhjalikku juhendamist. Eeltoodud tugitornide paigaldustöödel juhtus 13.08.2024 tööõnnetus, kus kaks tugitorni tipus ketti vabastanud töötajat kukkusid koos torniga külili ja said vigastada.</w:t>
            </w:r>
          </w:p>
          <w:p w14:paraId="65F0C09A" w14:textId="77777777" w:rsidR="00336FB8" w:rsidRPr="00336FB8" w:rsidRDefault="00336FB8" w:rsidP="00336FB8">
            <w:pPr>
              <w:spacing w:after="0" w:line="240" w:lineRule="auto"/>
              <w:rPr>
                <w:rFonts w:ascii="Times New Roman" w:hAnsi="Times New Roman" w:cs="Times New Roman"/>
                <w:sz w:val="24"/>
                <w:szCs w:val="24"/>
              </w:rPr>
            </w:pPr>
          </w:p>
          <w:p w14:paraId="6019BE32" w14:textId="77777777" w:rsidR="00336FB8" w:rsidRPr="00336FB8" w:rsidRDefault="00336FB8" w:rsidP="00336FB8">
            <w:pPr>
              <w:spacing w:after="0" w:line="240" w:lineRule="auto"/>
              <w:rPr>
                <w:rFonts w:ascii="Times New Roman" w:hAnsi="Times New Roman" w:cs="Times New Roman"/>
                <w:b/>
                <w:bCs/>
                <w:sz w:val="24"/>
                <w:szCs w:val="24"/>
              </w:rPr>
            </w:pPr>
            <w:r w:rsidRPr="00336FB8">
              <w:rPr>
                <w:rFonts w:ascii="Times New Roman" w:hAnsi="Times New Roman" w:cs="Times New Roman"/>
                <w:b/>
                <w:bCs/>
                <w:sz w:val="24"/>
                <w:szCs w:val="24"/>
              </w:rPr>
              <w:t>Arvestades eeltoodut ning lähtudes Lepingu punktidest 4.1.3, 9.7 ja 9.8 ning Lepingu Lisast 5, määrab Tellija Töövõtjale leppetrahvi 1000 eurot töötajate ohutuse seisukohalt hoolikalt kavandamata tugitornide püstitamise ja tööde läbiviimise mittekontrollimise eest, mille tagajärjel juhtus tööõnnetus.</w:t>
            </w:r>
          </w:p>
          <w:p w14:paraId="56A2645F" w14:textId="77777777" w:rsidR="00336FB8" w:rsidRPr="00336FB8" w:rsidRDefault="00336FB8" w:rsidP="00336FB8">
            <w:pPr>
              <w:spacing w:after="0" w:line="240" w:lineRule="auto"/>
              <w:rPr>
                <w:rFonts w:ascii="Times New Roman" w:hAnsi="Times New Roman" w:cs="Times New Roman"/>
                <w:sz w:val="24"/>
                <w:szCs w:val="24"/>
              </w:rPr>
            </w:pPr>
          </w:p>
          <w:p w14:paraId="649319D1" w14:textId="2EF1730B" w:rsidR="00336FB8" w:rsidRPr="00336FB8" w:rsidRDefault="00336FB8" w:rsidP="00336FB8">
            <w:pPr>
              <w:spacing w:after="0" w:line="240" w:lineRule="auto"/>
              <w:rPr>
                <w:rFonts w:ascii="Times New Roman" w:hAnsi="Times New Roman" w:cs="Times New Roman"/>
                <w:b/>
                <w:bCs/>
                <w:sz w:val="24"/>
                <w:szCs w:val="24"/>
              </w:rPr>
            </w:pPr>
            <w:r w:rsidRPr="00336FB8">
              <w:rPr>
                <w:rFonts w:ascii="Times New Roman" w:hAnsi="Times New Roman" w:cs="Times New Roman"/>
                <w:b/>
                <w:bCs/>
                <w:sz w:val="24"/>
                <w:szCs w:val="24"/>
              </w:rPr>
              <w:t>Kokku määrab Tellija Töövõtjale erinevate tööohutuse alaste rikkumiste eest leppetrahvi 1900 eurot.</w:t>
            </w:r>
          </w:p>
          <w:p w14:paraId="11F5D3F9" w14:textId="77777777" w:rsidR="009F40CE" w:rsidRDefault="009F40CE" w:rsidP="00AB54E5">
            <w:pPr>
              <w:spacing w:after="0" w:line="240" w:lineRule="auto"/>
              <w:rPr>
                <w:rFonts w:ascii="Times New Roman" w:hAnsi="Times New Roman" w:cs="Times New Roman"/>
                <w:b/>
                <w:bCs/>
                <w:sz w:val="24"/>
                <w:szCs w:val="24"/>
              </w:rPr>
            </w:pPr>
          </w:p>
          <w:p w14:paraId="6EDEEA3E" w14:textId="77777777" w:rsidR="009F40CE" w:rsidRDefault="009F40CE" w:rsidP="00AB54E5">
            <w:pPr>
              <w:spacing w:after="0" w:line="240" w:lineRule="auto"/>
              <w:rPr>
                <w:rFonts w:ascii="Times New Roman" w:hAnsi="Times New Roman" w:cs="Times New Roman"/>
                <w:b/>
                <w:bCs/>
                <w:sz w:val="24"/>
                <w:szCs w:val="24"/>
              </w:rPr>
            </w:pPr>
          </w:p>
          <w:p w14:paraId="7250E36D" w14:textId="77777777" w:rsidR="009F40CE" w:rsidRDefault="009F40CE" w:rsidP="00AB54E5">
            <w:pPr>
              <w:spacing w:after="0" w:line="240" w:lineRule="auto"/>
              <w:rPr>
                <w:rFonts w:ascii="Times New Roman" w:hAnsi="Times New Roman" w:cs="Times New Roman"/>
                <w:b/>
                <w:bCs/>
                <w:sz w:val="24"/>
                <w:szCs w:val="24"/>
              </w:rPr>
            </w:pPr>
          </w:p>
          <w:p w14:paraId="6E6A4BB7" w14:textId="66229A64" w:rsidR="009F40CE" w:rsidRPr="005A21E6" w:rsidRDefault="009F40CE" w:rsidP="00AB54E5">
            <w:pPr>
              <w:spacing w:after="0" w:line="240" w:lineRule="auto"/>
              <w:rPr>
                <w:rFonts w:ascii="Times New Roman" w:hAnsi="Times New Roman" w:cs="Times New Roman"/>
                <w:b/>
                <w:bCs/>
                <w:sz w:val="24"/>
                <w:szCs w:val="24"/>
              </w:rPr>
            </w:pPr>
          </w:p>
        </w:tc>
      </w:tr>
    </w:tbl>
    <w:p w14:paraId="4176FDDF" w14:textId="77777777" w:rsidR="009F40CE" w:rsidRDefault="00852E81" w:rsidP="00AB54E5">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lastRenderedPageBreak/>
        <w:t>Akti koostas:</w:t>
      </w:r>
      <w:r w:rsidRPr="005A21E6">
        <w:rPr>
          <w:rFonts w:ascii="Times New Roman" w:hAnsi="Times New Roman" w:cs="Times New Roman"/>
          <w:sz w:val="24"/>
          <w:szCs w:val="24"/>
        </w:rPr>
        <w:tab/>
      </w:r>
    </w:p>
    <w:p w14:paraId="5813BADA" w14:textId="77777777" w:rsidR="009F40CE" w:rsidRDefault="009F40CE" w:rsidP="00AB54E5">
      <w:pPr>
        <w:spacing w:after="0" w:line="240" w:lineRule="auto"/>
        <w:rPr>
          <w:rFonts w:ascii="Times New Roman" w:hAnsi="Times New Roman" w:cs="Times New Roman"/>
          <w:sz w:val="24"/>
          <w:szCs w:val="24"/>
        </w:rPr>
      </w:pPr>
    </w:p>
    <w:p w14:paraId="463D4986" w14:textId="77777777" w:rsidR="009F40CE" w:rsidRDefault="009F40CE" w:rsidP="00AB54E5">
      <w:pPr>
        <w:spacing w:after="0" w:line="240" w:lineRule="auto"/>
        <w:rPr>
          <w:rFonts w:ascii="Times New Roman" w:hAnsi="Times New Roman" w:cs="Times New Roman"/>
          <w:sz w:val="24"/>
          <w:szCs w:val="24"/>
        </w:rPr>
      </w:pPr>
      <w:r w:rsidRPr="009F40CE">
        <w:rPr>
          <w:rFonts w:ascii="Times New Roman" w:hAnsi="Times New Roman" w:cs="Times New Roman"/>
          <w:sz w:val="24"/>
          <w:szCs w:val="24"/>
        </w:rPr>
        <w:t>Indrek Vendla</w:t>
      </w:r>
    </w:p>
    <w:p w14:paraId="13F800D8" w14:textId="2471DB42" w:rsidR="00852E81" w:rsidRPr="005A21E6" w:rsidRDefault="009F40CE"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Tellija</w:t>
      </w:r>
      <w:r w:rsidRPr="009F40CE">
        <w:rPr>
          <w:rFonts w:ascii="Times New Roman" w:hAnsi="Times New Roman" w:cs="Times New Roman"/>
          <w:sz w:val="24"/>
          <w:szCs w:val="24"/>
        </w:rPr>
        <w:t xml:space="preserve"> </w:t>
      </w:r>
      <w:r>
        <w:rPr>
          <w:rFonts w:ascii="Times New Roman" w:hAnsi="Times New Roman" w:cs="Times New Roman"/>
          <w:sz w:val="24"/>
          <w:szCs w:val="24"/>
        </w:rPr>
        <w:t>P</w:t>
      </w:r>
      <w:r w:rsidRPr="009F40CE">
        <w:rPr>
          <w:rFonts w:ascii="Times New Roman" w:hAnsi="Times New Roman" w:cs="Times New Roman"/>
          <w:sz w:val="24"/>
          <w:szCs w:val="24"/>
        </w:rPr>
        <w:t>rojektijuht</w:t>
      </w:r>
      <w:r w:rsidR="00852E81" w:rsidRPr="005A21E6">
        <w:rPr>
          <w:rFonts w:ascii="Times New Roman" w:hAnsi="Times New Roman" w:cs="Times New Roman"/>
          <w:sz w:val="24"/>
          <w:szCs w:val="24"/>
        </w:rPr>
        <w:tab/>
      </w:r>
      <w:r w:rsidR="00852E81" w:rsidRPr="005A21E6">
        <w:rPr>
          <w:rFonts w:ascii="Times New Roman" w:hAnsi="Times New Roman" w:cs="Times New Roman"/>
          <w:sz w:val="24"/>
          <w:szCs w:val="24"/>
        </w:rPr>
        <w:tab/>
      </w:r>
      <w:r w:rsidR="00852E81" w:rsidRPr="005A21E6">
        <w:rPr>
          <w:rFonts w:ascii="Times New Roman" w:hAnsi="Times New Roman" w:cs="Times New Roman"/>
          <w:sz w:val="24"/>
          <w:szCs w:val="24"/>
        </w:rPr>
        <w:tab/>
      </w:r>
    </w:p>
    <w:p w14:paraId="6BC7AE55" w14:textId="53041306" w:rsidR="00E1203A" w:rsidRPr="009F40CE" w:rsidRDefault="009F40CE" w:rsidP="00AF18D5">
      <w:pPr>
        <w:spacing w:after="0" w:line="240" w:lineRule="auto"/>
        <w:rPr>
          <w:rFonts w:ascii="Times New Roman" w:hAnsi="Times New Roman" w:cs="Times New Roman"/>
          <w:i/>
          <w:iCs/>
          <w:sz w:val="24"/>
          <w:szCs w:val="24"/>
        </w:rPr>
      </w:pPr>
      <w:r w:rsidRPr="009F40CE">
        <w:rPr>
          <w:rFonts w:ascii="Times New Roman" w:hAnsi="Times New Roman" w:cs="Times New Roman"/>
          <w:i/>
          <w:iCs/>
          <w:sz w:val="24"/>
          <w:szCs w:val="24"/>
        </w:rPr>
        <w:t>(allkirjastatud digitaalselt)</w:t>
      </w:r>
      <w:r w:rsidR="00852E81" w:rsidRPr="009F40CE">
        <w:rPr>
          <w:rFonts w:ascii="Times New Roman" w:hAnsi="Times New Roman" w:cs="Times New Roman"/>
          <w:i/>
          <w:iCs/>
          <w:sz w:val="24"/>
          <w:szCs w:val="24"/>
        </w:rPr>
        <w:tab/>
      </w:r>
    </w:p>
    <w:sectPr w:rsidR="00E1203A" w:rsidRPr="009F40CE" w:rsidSect="00AB54E5">
      <w:headerReference w:type="default" r:id="rId11"/>
      <w:foot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5F2F6" w14:textId="77777777" w:rsidR="00282A01" w:rsidRDefault="00282A01" w:rsidP="00852E81">
      <w:pPr>
        <w:spacing w:after="0" w:line="240" w:lineRule="auto"/>
      </w:pPr>
      <w:r>
        <w:separator/>
      </w:r>
    </w:p>
  </w:endnote>
  <w:endnote w:type="continuationSeparator" w:id="0">
    <w:p w14:paraId="1A3390CC" w14:textId="77777777" w:rsidR="00282A01" w:rsidRDefault="00282A01" w:rsidP="00852E81">
      <w:pPr>
        <w:spacing w:after="0" w:line="240" w:lineRule="auto"/>
      </w:pPr>
      <w:r>
        <w:continuationSeparator/>
      </w:r>
    </w:p>
  </w:endnote>
  <w:endnote w:type="continuationNotice" w:id="1">
    <w:p w14:paraId="7C4F715B" w14:textId="77777777" w:rsidR="00282A01" w:rsidRDefault="00282A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6703" w14:textId="77777777" w:rsidR="00302D64" w:rsidRDefault="00302D6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696C7" w14:textId="77777777" w:rsidR="00282A01" w:rsidRDefault="00282A01" w:rsidP="00852E81">
      <w:pPr>
        <w:spacing w:after="0" w:line="240" w:lineRule="auto"/>
      </w:pPr>
      <w:r>
        <w:separator/>
      </w:r>
    </w:p>
  </w:footnote>
  <w:footnote w:type="continuationSeparator" w:id="0">
    <w:p w14:paraId="4C9B98B7" w14:textId="77777777" w:rsidR="00282A01" w:rsidRDefault="00282A01" w:rsidP="00852E81">
      <w:pPr>
        <w:spacing w:after="0" w:line="240" w:lineRule="auto"/>
      </w:pPr>
      <w:r>
        <w:continuationSeparator/>
      </w:r>
    </w:p>
  </w:footnote>
  <w:footnote w:type="continuationNotice" w:id="1">
    <w:p w14:paraId="5EB7D606" w14:textId="77777777" w:rsidR="00282A01" w:rsidRDefault="00282A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F81D6" w14:textId="77777777" w:rsidR="00302D64" w:rsidRDefault="00302D64" w:rsidP="009438E0">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decimal"/>
      <w:suff w:val="space"/>
      <w:lvlText w:val="%1)"/>
      <w:lvlJc w:val="left"/>
      <w:pPr>
        <w:tabs>
          <w:tab w:val="num" w:pos="0"/>
        </w:tabs>
        <w:ind w:left="777" w:hanging="420"/>
      </w:pPr>
    </w:lvl>
  </w:abstractNum>
  <w:abstractNum w:abstractNumId="1" w15:restartNumberingAfterBreak="0">
    <w:nsid w:val="00000004"/>
    <w:multiLevelType w:val="hybridMultilevel"/>
    <w:tmpl w:val="00000004"/>
    <w:name w:val="WW8Num3"/>
    <w:lvl w:ilvl="0" w:tplc="AD1CA294">
      <w:start w:val="1"/>
      <w:numFmt w:val="decimal"/>
      <w:suff w:val="space"/>
      <w:lvlText w:val="%1)"/>
      <w:lvlJc w:val="left"/>
      <w:pPr>
        <w:tabs>
          <w:tab w:val="num" w:pos="0"/>
        </w:tabs>
        <w:ind w:left="788" w:hanging="431"/>
      </w:pPr>
    </w:lvl>
    <w:lvl w:ilvl="1" w:tplc="B03EAEFE">
      <w:numFmt w:val="decimal"/>
      <w:lvlText w:val=""/>
      <w:lvlJc w:val="left"/>
    </w:lvl>
    <w:lvl w:ilvl="2" w:tplc="D3B42EEC">
      <w:numFmt w:val="decimal"/>
      <w:lvlText w:val=""/>
      <w:lvlJc w:val="left"/>
    </w:lvl>
    <w:lvl w:ilvl="3" w:tplc="7F60F4EE">
      <w:numFmt w:val="decimal"/>
      <w:lvlText w:val=""/>
      <w:lvlJc w:val="left"/>
    </w:lvl>
    <w:lvl w:ilvl="4" w:tplc="D7DA3E24">
      <w:numFmt w:val="decimal"/>
      <w:lvlText w:val=""/>
      <w:lvlJc w:val="left"/>
    </w:lvl>
    <w:lvl w:ilvl="5" w:tplc="716841F8">
      <w:numFmt w:val="decimal"/>
      <w:lvlText w:val=""/>
      <w:lvlJc w:val="left"/>
    </w:lvl>
    <w:lvl w:ilvl="6" w:tplc="36F6CA6C">
      <w:numFmt w:val="decimal"/>
      <w:lvlText w:val=""/>
      <w:lvlJc w:val="left"/>
    </w:lvl>
    <w:lvl w:ilvl="7" w:tplc="3DA405AA">
      <w:numFmt w:val="decimal"/>
      <w:lvlText w:val=""/>
      <w:lvlJc w:val="left"/>
    </w:lvl>
    <w:lvl w:ilvl="8" w:tplc="B5B0ADC8">
      <w:numFmt w:val="decimal"/>
      <w:lvlText w:val=""/>
      <w:lvlJc w:val="left"/>
    </w:lvl>
  </w:abstractNum>
  <w:abstractNum w:abstractNumId="2" w15:restartNumberingAfterBreak="0">
    <w:nsid w:val="00000005"/>
    <w:multiLevelType w:val="hybridMultilevel"/>
    <w:tmpl w:val="00000005"/>
    <w:name w:val="WW8Num4"/>
    <w:lvl w:ilvl="0" w:tplc="ED6A831E">
      <w:start w:val="1"/>
      <w:numFmt w:val="bullet"/>
      <w:lvlText w:val=""/>
      <w:lvlJc w:val="left"/>
      <w:pPr>
        <w:tabs>
          <w:tab w:val="num" w:pos="720"/>
        </w:tabs>
        <w:ind w:left="720" w:hanging="360"/>
      </w:pPr>
      <w:rPr>
        <w:rFonts w:ascii="Symbol" w:hAnsi="Symbol"/>
      </w:rPr>
    </w:lvl>
    <w:lvl w:ilvl="1" w:tplc="8D3CC03E">
      <w:numFmt w:val="decimal"/>
      <w:lvlText w:val=""/>
      <w:lvlJc w:val="left"/>
    </w:lvl>
    <w:lvl w:ilvl="2" w:tplc="AE18801E">
      <w:numFmt w:val="decimal"/>
      <w:lvlText w:val=""/>
      <w:lvlJc w:val="left"/>
    </w:lvl>
    <w:lvl w:ilvl="3" w:tplc="6A26ADBA">
      <w:numFmt w:val="decimal"/>
      <w:lvlText w:val=""/>
      <w:lvlJc w:val="left"/>
    </w:lvl>
    <w:lvl w:ilvl="4" w:tplc="59627216">
      <w:numFmt w:val="decimal"/>
      <w:lvlText w:val=""/>
      <w:lvlJc w:val="left"/>
    </w:lvl>
    <w:lvl w:ilvl="5" w:tplc="3892B6FE">
      <w:numFmt w:val="decimal"/>
      <w:lvlText w:val=""/>
      <w:lvlJc w:val="left"/>
    </w:lvl>
    <w:lvl w:ilvl="6" w:tplc="AF6C5DA6">
      <w:numFmt w:val="decimal"/>
      <w:lvlText w:val=""/>
      <w:lvlJc w:val="left"/>
    </w:lvl>
    <w:lvl w:ilvl="7" w:tplc="2632A3E0">
      <w:numFmt w:val="decimal"/>
      <w:lvlText w:val=""/>
      <w:lvlJc w:val="left"/>
    </w:lvl>
    <w:lvl w:ilvl="8" w:tplc="40B25D8E">
      <w:numFmt w:val="decimal"/>
      <w:lvlText w:val=""/>
      <w:lvlJc w:val="left"/>
    </w:lvl>
  </w:abstractNum>
  <w:abstractNum w:abstractNumId="3" w15:restartNumberingAfterBreak="0">
    <w:nsid w:val="00000006"/>
    <w:multiLevelType w:val="hybridMultilevel"/>
    <w:tmpl w:val="00000006"/>
    <w:name w:val="WW8Num5"/>
    <w:lvl w:ilvl="0" w:tplc="9C4CAC50">
      <w:start w:val="1"/>
      <w:numFmt w:val="decimal"/>
      <w:suff w:val="space"/>
      <w:lvlText w:val="%1)"/>
      <w:lvlJc w:val="left"/>
      <w:pPr>
        <w:tabs>
          <w:tab w:val="num" w:pos="353"/>
        </w:tabs>
        <w:ind w:left="1130" w:hanging="420"/>
      </w:pPr>
      <w:rPr>
        <w:rFonts w:cs="Times New Roman"/>
        <w:b w:val="0"/>
        <w:color w:val="auto"/>
      </w:rPr>
    </w:lvl>
    <w:lvl w:ilvl="1" w:tplc="1ADE3522">
      <w:numFmt w:val="decimal"/>
      <w:lvlText w:val=""/>
      <w:lvlJc w:val="left"/>
    </w:lvl>
    <w:lvl w:ilvl="2" w:tplc="A58EA9AE">
      <w:numFmt w:val="decimal"/>
      <w:lvlText w:val=""/>
      <w:lvlJc w:val="left"/>
    </w:lvl>
    <w:lvl w:ilvl="3" w:tplc="0066A77A">
      <w:numFmt w:val="decimal"/>
      <w:lvlText w:val=""/>
      <w:lvlJc w:val="left"/>
    </w:lvl>
    <w:lvl w:ilvl="4" w:tplc="79D0C554">
      <w:numFmt w:val="decimal"/>
      <w:lvlText w:val=""/>
      <w:lvlJc w:val="left"/>
    </w:lvl>
    <w:lvl w:ilvl="5" w:tplc="9BF8E7B2">
      <w:numFmt w:val="decimal"/>
      <w:lvlText w:val=""/>
      <w:lvlJc w:val="left"/>
    </w:lvl>
    <w:lvl w:ilvl="6" w:tplc="1E2E1FF0">
      <w:numFmt w:val="decimal"/>
      <w:lvlText w:val=""/>
      <w:lvlJc w:val="left"/>
    </w:lvl>
    <w:lvl w:ilvl="7" w:tplc="B2E80432">
      <w:numFmt w:val="decimal"/>
      <w:lvlText w:val=""/>
      <w:lvlJc w:val="left"/>
    </w:lvl>
    <w:lvl w:ilvl="8" w:tplc="29D63DCA">
      <w:numFmt w:val="decimal"/>
      <w:lvlText w:val=""/>
      <w:lvlJc w:val="left"/>
    </w:lvl>
  </w:abstractNum>
  <w:abstractNum w:abstractNumId="4" w15:restartNumberingAfterBreak="0">
    <w:nsid w:val="00000007"/>
    <w:multiLevelType w:val="hybridMultilevel"/>
    <w:tmpl w:val="99E20ABA"/>
    <w:name w:val="WW8Num6"/>
    <w:lvl w:ilvl="0" w:tplc="76C28A3C">
      <w:start w:val="1"/>
      <w:numFmt w:val="decimal"/>
      <w:lvlText w:val="(%1)"/>
      <w:lvlJc w:val="left"/>
      <w:pPr>
        <w:tabs>
          <w:tab w:val="num" w:pos="400"/>
        </w:tabs>
        <w:ind w:left="400" w:hanging="340"/>
      </w:pPr>
      <w:rPr>
        <w:rFonts w:ascii="Symbol" w:eastAsia="Times New Roman" w:hAnsi="Symbol" w:hint="default"/>
      </w:rPr>
    </w:lvl>
    <w:lvl w:ilvl="1" w:tplc="998C02EE">
      <w:start w:val="1"/>
      <w:numFmt w:val="decimal"/>
      <w:lvlText w:val="%2)"/>
      <w:lvlJc w:val="left"/>
      <w:pPr>
        <w:ind w:left="928" w:hanging="360"/>
      </w:pPr>
      <w:rPr>
        <w:rFonts w:cs="Times New Roman" w:hint="default"/>
      </w:rPr>
    </w:lvl>
    <w:lvl w:ilvl="2" w:tplc="E5300CE4">
      <w:start w:val="1"/>
      <w:numFmt w:val="lowerRoman"/>
      <w:lvlText w:val="%3."/>
      <w:lvlJc w:val="left"/>
      <w:pPr>
        <w:tabs>
          <w:tab w:val="num" w:pos="2160"/>
        </w:tabs>
        <w:ind w:left="2160" w:hanging="180"/>
      </w:pPr>
      <w:rPr>
        <w:rFonts w:hint="default"/>
      </w:rPr>
    </w:lvl>
    <w:lvl w:ilvl="3" w:tplc="C972A714">
      <w:start w:val="1"/>
      <w:numFmt w:val="decimal"/>
      <w:lvlText w:val="%4."/>
      <w:lvlJc w:val="left"/>
      <w:pPr>
        <w:tabs>
          <w:tab w:val="num" w:pos="2880"/>
        </w:tabs>
        <w:ind w:left="2880" w:hanging="360"/>
      </w:pPr>
      <w:rPr>
        <w:rFonts w:hint="default"/>
      </w:rPr>
    </w:lvl>
    <w:lvl w:ilvl="4" w:tplc="233067EC">
      <w:start w:val="1"/>
      <w:numFmt w:val="lowerLetter"/>
      <w:lvlText w:val="%5."/>
      <w:lvlJc w:val="left"/>
      <w:pPr>
        <w:tabs>
          <w:tab w:val="num" w:pos="3600"/>
        </w:tabs>
        <w:ind w:left="3600" w:hanging="360"/>
      </w:pPr>
      <w:rPr>
        <w:rFonts w:hint="default"/>
      </w:rPr>
    </w:lvl>
    <w:lvl w:ilvl="5" w:tplc="270A3202">
      <w:start w:val="1"/>
      <w:numFmt w:val="lowerRoman"/>
      <w:lvlText w:val="%6."/>
      <w:lvlJc w:val="left"/>
      <w:pPr>
        <w:tabs>
          <w:tab w:val="num" w:pos="4320"/>
        </w:tabs>
        <w:ind w:left="4320" w:hanging="180"/>
      </w:pPr>
      <w:rPr>
        <w:rFonts w:hint="default"/>
      </w:rPr>
    </w:lvl>
    <w:lvl w:ilvl="6" w:tplc="D7FC86C6">
      <w:start w:val="1"/>
      <w:numFmt w:val="decimal"/>
      <w:lvlText w:val="%7."/>
      <w:lvlJc w:val="left"/>
      <w:pPr>
        <w:tabs>
          <w:tab w:val="num" w:pos="5040"/>
        </w:tabs>
        <w:ind w:left="5040" w:hanging="360"/>
      </w:pPr>
      <w:rPr>
        <w:rFonts w:hint="default"/>
      </w:rPr>
    </w:lvl>
    <w:lvl w:ilvl="7" w:tplc="E80CB74E">
      <w:start w:val="1"/>
      <w:numFmt w:val="lowerLetter"/>
      <w:lvlText w:val="%8."/>
      <w:lvlJc w:val="left"/>
      <w:pPr>
        <w:tabs>
          <w:tab w:val="num" w:pos="5760"/>
        </w:tabs>
        <w:ind w:left="5760" w:hanging="360"/>
      </w:pPr>
      <w:rPr>
        <w:rFonts w:hint="default"/>
      </w:rPr>
    </w:lvl>
    <w:lvl w:ilvl="8" w:tplc="B5E8F690">
      <w:start w:val="1"/>
      <w:numFmt w:val="lowerRoman"/>
      <w:lvlText w:val="%9."/>
      <w:lvlJc w:val="left"/>
      <w:pPr>
        <w:tabs>
          <w:tab w:val="num" w:pos="6480"/>
        </w:tabs>
        <w:ind w:left="6480" w:hanging="180"/>
      </w:pPr>
      <w:rPr>
        <w:rFonts w:hint="default"/>
      </w:rPr>
    </w:lvl>
  </w:abstractNum>
  <w:abstractNum w:abstractNumId="5" w15:restartNumberingAfterBreak="0">
    <w:nsid w:val="00000008"/>
    <w:multiLevelType w:val="hybridMultilevel"/>
    <w:tmpl w:val="00000008"/>
    <w:name w:val="WW8Num8"/>
    <w:lvl w:ilvl="0" w:tplc="DC124800">
      <w:start w:val="1"/>
      <w:numFmt w:val="decimal"/>
      <w:suff w:val="space"/>
      <w:lvlText w:val="%1)"/>
      <w:lvlJc w:val="left"/>
      <w:pPr>
        <w:tabs>
          <w:tab w:val="num" w:pos="0"/>
        </w:tabs>
        <w:ind w:left="777" w:hanging="420"/>
      </w:pPr>
      <w:rPr>
        <w:rFonts w:ascii="Times New Roman" w:hAnsi="Times New Roman" w:cs="Times New Roman"/>
      </w:rPr>
    </w:lvl>
    <w:lvl w:ilvl="1" w:tplc="B7B2AE60">
      <w:numFmt w:val="decimal"/>
      <w:lvlText w:val=""/>
      <w:lvlJc w:val="left"/>
    </w:lvl>
    <w:lvl w:ilvl="2" w:tplc="223A6B02">
      <w:numFmt w:val="decimal"/>
      <w:lvlText w:val=""/>
      <w:lvlJc w:val="left"/>
    </w:lvl>
    <w:lvl w:ilvl="3" w:tplc="BF14F348">
      <w:numFmt w:val="decimal"/>
      <w:lvlText w:val=""/>
      <w:lvlJc w:val="left"/>
    </w:lvl>
    <w:lvl w:ilvl="4" w:tplc="C10A4CC6">
      <w:numFmt w:val="decimal"/>
      <w:lvlText w:val=""/>
      <w:lvlJc w:val="left"/>
    </w:lvl>
    <w:lvl w:ilvl="5" w:tplc="95428CF8">
      <w:numFmt w:val="decimal"/>
      <w:lvlText w:val=""/>
      <w:lvlJc w:val="left"/>
    </w:lvl>
    <w:lvl w:ilvl="6" w:tplc="769E07C0">
      <w:numFmt w:val="decimal"/>
      <w:lvlText w:val=""/>
      <w:lvlJc w:val="left"/>
    </w:lvl>
    <w:lvl w:ilvl="7" w:tplc="93780654">
      <w:numFmt w:val="decimal"/>
      <w:lvlText w:val=""/>
      <w:lvlJc w:val="left"/>
    </w:lvl>
    <w:lvl w:ilvl="8" w:tplc="23FAA088">
      <w:numFmt w:val="decimal"/>
      <w:lvlText w:val=""/>
      <w:lvlJc w:val="left"/>
    </w:lvl>
  </w:abstractNum>
  <w:abstractNum w:abstractNumId="6" w15:restartNumberingAfterBreak="0">
    <w:nsid w:val="00000009"/>
    <w:multiLevelType w:val="hybridMultilevel"/>
    <w:tmpl w:val="00000009"/>
    <w:name w:val="WW8Num10"/>
    <w:lvl w:ilvl="0" w:tplc="75DE5354">
      <w:start w:val="1"/>
      <w:numFmt w:val="decimal"/>
      <w:suff w:val="space"/>
      <w:lvlText w:val="%1)"/>
      <w:lvlJc w:val="left"/>
      <w:pPr>
        <w:tabs>
          <w:tab w:val="num" w:pos="920"/>
        </w:tabs>
        <w:ind w:left="1697" w:hanging="420"/>
      </w:pPr>
      <w:rPr>
        <w:color w:val="auto"/>
      </w:rPr>
    </w:lvl>
    <w:lvl w:ilvl="1" w:tplc="501C9504">
      <w:numFmt w:val="decimal"/>
      <w:lvlText w:val=""/>
      <w:lvlJc w:val="left"/>
    </w:lvl>
    <w:lvl w:ilvl="2" w:tplc="2C9A5F00">
      <w:numFmt w:val="decimal"/>
      <w:lvlText w:val=""/>
      <w:lvlJc w:val="left"/>
    </w:lvl>
    <w:lvl w:ilvl="3" w:tplc="ECFE6B34">
      <w:numFmt w:val="decimal"/>
      <w:lvlText w:val=""/>
      <w:lvlJc w:val="left"/>
    </w:lvl>
    <w:lvl w:ilvl="4" w:tplc="0BA066F4">
      <w:numFmt w:val="decimal"/>
      <w:lvlText w:val=""/>
      <w:lvlJc w:val="left"/>
    </w:lvl>
    <w:lvl w:ilvl="5" w:tplc="088E8FB4">
      <w:numFmt w:val="decimal"/>
      <w:lvlText w:val=""/>
      <w:lvlJc w:val="left"/>
    </w:lvl>
    <w:lvl w:ilvl="6" w:tplc="51CEA9E0">
      <w:numFmt w:val="decimal"/>
      <w:lvlText w:val=""/>
      <w:lvlJc w:val="left"/>
    </w:lvl>
    <w:lvl w:ilvl="7" w:tplc="A6348592">
      <w:numFmt w:val="decimal"/>
      <w:lvlText w:val=""/>
      <w:lvlJc w:val="left"/>
    </w:lvl>
    <w:lvl w:ilvl="8" w:tplc="AD5648E0">
      <w:numFmt w:val="decimal"/>
      <w:lvlText w:val=""/>
      <w:lvlJc w:val="left"/>
    </w:lvl>
  </w:abstractNum>
  <w:abstractNum w:abstractNumId="7" w15:restartNumberingAfterBreak="0">
    <w:nsid w:val="0000000A"/>
    <w:multiLevelType w:val="multilevel"/>
    <w:tmpl w:val="1D4AED4A"/>
    <w:name w:val="WW8Num11"/>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000000C"/>
    <w:multiLevelType w:val="hybridMultilevel"/>
    <w:tmpl w:val="0000000C"/>
    <w:name w:val="WW8Num15"/>
    <w:lvl w:ilvl="0" w:tplc="2CF056A6">
      <w:start w:val="1"/>
      <w:numFmt w:val="decimal"/>
      <w:suff w:val="space"/>
      <w:lvlText w:val="(%1)"/>
      <w:lvlJc w:val="left"/>
      <w:pPr>
        <w:tabs>
          <w:tab w:val="num" w:pos="0"/>
        </w:tabs>
        <w:ind w:left="720" w:hanging="363"/>
      </w:pPr>
      <w:rPr>
        <w:rFonts w:cs="Times New Roman"/>
        <w:b w:val="0"/>
        <w:color w:val="auto"/>
      </w:rPr>
    </w:lvl>
    <w:lvl w:ilvl="1" w:tplc="820ED29C">
      <w:numFmt w:val="decimal"/>
      <w:lvlText w:val=""/>
      <w:lvlJc w:val="left"/>
    </w:lvl>
    <w:lvl w:ilvl="2" w:tplc="34D0979E">
      <w:numFmt w:val="decimal"/>
      <w:lvlText w:val=""/>
      <w:lvlJc w:val="left"/>
    </w:lvl>
    <w:lvl w:ilvl="3" w:tplc="13DA1528">
      <w:numFmt w:val="decimal"/>
      <w:lvlText w:val=""/>
      <w:lvlJc w:val="left"/>
    </w:lvl>
    <w:lvl w:ilvl="4" w:tplc="231E8150">
      <w:numFmt w:val="decimal"/>
      <w:lvlText w:val=""/>
      <w:lvlJc w:val="left"/>
    </w:lvl>
    <w:lvl w:ilvl="5" w:tplc="638A12A0">
      <w:numFmt w:val="decimal"/>
      <w:lvlText w:val=""/>
      <w:lvlJc w:val="left"/>
    </w:lvl>
    <w:lvl w:ilvl="6" w:tplc="ED9ACE78">
      <w:numFmt w:val="decimal"/>
      <w:lvlText w:val=""/>
      <w:lvlJc w:val="left"/>
    </w:lvl>
    <w:lvl w:ilvl="7" w:tplc="4EBE3190">
      <w:numFmt w:val="decimal"/>
      <w:lvlText w:val=""/>
      <w:lvlJc w:val="left"/>
    </w:lvl>
    <w:lvl w:ilvl="8" w:tplc="DD5A7E74">
      <w:numFmt w:val="decimal"/>
      <w:lvlText w:val=""/>
      <w:lvlJc w:val="left"/>
    </w:lvl>
  </w:abstractNum>
  <w:abstractNum w:abstractNumId="9" w15:restartNumberingAfterBreak="0">
    <w:nsid w:val="0000000E"/>
    <w:multiLevelType w:val="hybridMultilevel"/>
    <w:tmpl w:val="0000000E"/>
    <w:name w:val="WW8Num21"/>
    <w:lvl w:ilvl="0" w:tplc="A6E4F0B4">
      <w:start w:val="1"/>
      <w:numFmt w:val="decimal"/>
      <w:suff w:val="space"/>
      <w:lvlText w:val="(%1)"/>
      <w:lvlJc w:val="left"/>
      <w:pPr>
        <w:tabs>
          <w:tab w:val="num" w:pos="0"/>
        </w:tabs>
        <w:ind w:left="720" w:hanging="363"/>
      </w:pPr>
      <w:rPr>
        <w:rFonts w:cs="Times New Roman"/>
        <w:b w:val="0"/>
        <w:color w:val="auto"/>
      </w:rPr>
    </w:lvl>
    <w:lvl w:ilvl="1" w:tplc="DF6EFE56">
      <w:numFmt w:val="decimal"/>
      <w:lvlText w:val=""/>
      <w:lvlJc w:val="left"/>
    </w:lvl>
    <w:lvl w:ilvl="2" w:tplc="D76E5746">
      <w:numFmt w:val="decimal"/>
      <w:lvlText w:val=""/>
      <w:lvlJc w:val="left"/>
    </w:lvl>
    <w:lvl w:ilvl="3" w:tplc="86888098">
      <w:numFmt w:val="decimal"/>
      <w:lvlText w:val=""/>
      <w:lvlJc w:val="left"/>
    </w:lvl>
    <w:lvl w:ilvl="4" w:tplc="BE766366">
      <w:numFmt w:val="decimal"/>
      <w:lvlText w:val=""/>
      <w:lvlJc w:val="left"/>
    </w:lvl>
    <w:lvl w:ilvl="5" w:tplc="B3E4AB88">
      <w:numFmt w:val="decimal"/>
      <w:lvlText w:val=""/>
      <w:lvlJc w:val="left"/>
    </w:lvl>
    <w:lvl w:ilvl="6" w:tplc="187A82DE">
      <w:numFmt w:val="decimal"/>
      <w:lvlText w:val=""/>
      <w:lvlJc w:val="left"/>
    </w:lvl>
    <w:lvl w:ilvl="7" w:tplc="E7868112">
      <w:numFmt w:val="decimal"/>
      <w:lvlText w:val=""/>
      <w:lvlJc w:val="left"/>
    </w:lvl>
    <w:lvl w:ilvl="8" w:tplc="1FD45492">
      <w:numFmt w:val="decimal"/>
      <w:lvlText w:val=""/>
      <w:lvlJc w:val="left"/>
    </w:lvl>
  </w:abstractNum>
  <w:abstractNum w:abstractNumId="10" w15:restartNumberingAfterBreak="0">
    <w:nsid w:val="0000000F"/>
    <w:multiLevelType w:val="hybridMultilevel"/>
    <w:tmpl w:val="0000000F"/>
    <w:name w:val="WW8Num22"/>
    <w:lvl w:ilvl="0" w:tplc="E25C6930">
      <w:start w:val="1"/>
      <w:numFmt w:val="decimal"/>
      <w:suff w:val="space"/>
      <w:lvlText w:val="(%1)"/>
      <w:lvlJc w:val="left"/>
      <w:pPr>
        <w:tabs>
          <w:tab w:val="num" w:pos="-357"/>
        </w:tabs>
        <w:ind w:left="360" w:hanging="360"/>
      </w:pPr>
      <w:rPr>
        <w:rFonts w:cs="Times New Roman"/>
        <w:b w:val="0"/>
        <w:color w:val="auto"/>
      </w:rPr>
    </w:lvl>
    <w:lvl w:ilvl="1" w:tplc="E8827B60">
      <w:numFmt w:val="decimal"/>
      <w:lvlText w:val=""/>
      <w:lvlJc w:val="left"/>
    </w:lvl>
    <w:lvl w:ilvl="2" w:tplc="A970BA50">
      <w:numFmt w:val="decimal"/>
      <w:lvlText w:val=""/>
      <w:lvlJc w:val="left"/>
    </w:lvl>
    <w:lvl w:ilvl="3" w:tplc="2EA27D24">
      <w:numFmt w:val="decimal"/>
      <w:lvlText w:val=""/>
      <w:lvlJc w:val="left"/>
    </w:lvl>
    <w:lvl w:ilvl="4" w:tplc="649E98B0">
      <w:numFmt w:val="decimal"/>
      <w:lvlText w:val=""/>
      <w:lvlJc w:val="left"/>
    </w:lvl>
    <w:lvl w:ilvl="5" w:tplc="06D6A236">
      <w:numFmt w:val="decimal"/>
      <w:lvlText w:val=""/>
      <w:lvlJc w:val="left"/>
    </w:lvl>
    <w:lvl w:ilvl="6" w:tplc="917EF91C">
      <w:numFmt w:val="decimal"/>
      <w:lvlText w:val=""/>
      <w:lvlJc w:val="left"/>
    </w:lvl>
    <w:lvl w:ilvl="7" w:tplc="5EB49484">
      <w:numFmt w:val="decimal"/>
      <w:lvlText w:val=""/>
      <w:lvlJc w:val="left"/>
    </w:lvl>
    <w:lvl w:ilvl="8" w:tplc="05A4ACF4">
      <w:numFmt w:val="decimal"/>
      <w:lvlText w:val=""/>
      <w:lvlJc w:val="left"/>
    </w:lvl>
  </w:abstractNum>
  <w:abstractNum w:abstractNumId="11" w15:restartNumberingAfterBreak="0">
    <w:nsid w:val="00000011"/>
    <w:multiLevelType w:val="hybridMultilevel"/>
    <w:tmpl w:val="00000011"/>
    <w:name w:val="WW8Num25"/>
    <w:lvl w:ilvl="0" w:tplc="5E5C45FA">
      <w:start w:val="1"/>
      <w:numFmt w:val="decimal"/>
      <w:lvlText w:val="%1)"/>
      <w:lvlJc w:val="left"/>
      <w:pPr>
        <w:tabs>
          <w:tab w:val="num" w:pos="0"/>
        </w:tabs>
        <w:ind w:left="777" w:hanging="417"/>
      </w:pPr>
      <w:rPr>
        <w:b w:val="0"/>
        <w:i w:val="0"/>
      </w:rPr>
    </w:lvl>
    <w:lvl w:ilvl="1" w:tplc="039E3E6C">
      <w:numFmt w:val="decimal"/>
      <w:lvlText w:val=""/>
      <w:lvlJc w:val="left"/>
    </w:lvl>
    <w:lvl w:ilvl="2" w:tplc="49BE8580">
      <w:numFmt w:val="decimal"/>
      <w:lvlText w:val=""/>
      <w:lvlJc w:val="left"/>
    </w:lvl>
    <w:lvl w:ilvl="3" w:tplc="246E0B4C">
      <w:numFmt w:val="decimal"/>
      <w:lvlText w:val=""/>
      <w:lvlJc w:val="left"/>
    </w:lvl>
    <w:lvl w:ilvl="4" w:tplc="BC0E11E2">
      <w:numFmt w:val="decimal"/>
      <w:lvlText w:val=""/>
      <w:lvlJc w:val="left"/>
    </w:lvl>
    <w:lvl w:ilvl="5" w:tplc="7436A500">
      <w:numFmt w:val="decimal"/>
      <w:lvlText w:val=""/>
      <w:lvlJc w:val="left"/>
    </w:lvl>
    <w:lvl w:ilvl="6" w:tplc="8BA82886">
      <w:numFmt w:val="decimal"/>
      <w:lvlText w:val=""/>
      <w:lvlJc w:val="left"/>
    </w:lvl>
    <w:lvl w:ilvl="7" w:tplc="EF0E95F2">
      <w:numFmt w:val="decimal"/>
      <w:lvlText w:val=""/>
      <w:lvlJc w:val="left"/>
    </w:lvl>
    <w:lvl w:ilvl="8" w:tplc="E83E2C9A">
      <w:numFmt w:val="decimal"/>
      <w:lvlText w:val=""/>
      <w:lvlJc w:val="left"/>
    </w:lvl>
  </w:abstractNum>
  <w:abstractNum w:abstractNumId="12" w15:restartNumberingAfterBreak="0">
    <w:nsid w:val="00000012"/>
    <w:multiLevelType w:val="hybridMultilevel"/>
    <w:tmpl w:val="00000012"/>
    <w:name w:val="WW8Num26"/>
    <w:lvl w:ilvl="0" w:tplc="237251B8">
      <w:start w:val="1"/>
      <w:numFmt w:val="decimal"/>
      <w:lvlText w:val="%1)"/>
      <w:lvlJc w:val="left"/>
      <w:pPr>
        <w:tabs>
          <w:tab w:val="num" w:pos="0"/>
        </w:tabs>
        <w:ind w:left="777" w:hanging="417"/>
      </w:pPr>
    </w:lvl>
    <w:lvl w:ilvl="1" w:tplc="83ACC184">
      <w:numFmt w:val="decimal"/>
      <w:lvlText w:val=""/>
      <w:lvlJc w:val="left"/>
    </w:lvl>
    <w:lvl w:ilvl="2" w:tplc="99CCBDE2">
      <w:numFmt w:val="decimal"/>
      <w:lvlText w:val=""/>
      <w:lvlJc w:val="left"/>
    </w:lvl>
    <w:lvl w:ilvl="3" w:tplc="26025D6C">
      <w:numFmt w:val="decimal"/>
      <w:lvlText w:val=""/>
      <w:lvlJc w:val="left"/>
    </w:lvl>
    <w:lvl w:ilvl="4" w:tplc="5C8CBB2C">
      <w:numFmt w:val="decimal"/>
      <w:lvlText w:val=""/>
      <w:lvlJc w:val="left"/>
    </w:lvl>
    <w:lvl w:ilvl="5" w:tplc="03BC9DD0">
      <w:numFmt w:val="decimal"/>
      <w:lvlText w:val=""/>
      <w:lvlJc w:val="left"/>
    </w:lvl>
    <w:lvl w:ilvl="6" w:tplc="9A123EEC">
      <w:numFmt w:val="decimal"/>
      <w:lvlText w:val=""/>
      <w:lvlJc w:val="left"/>
    </w:lvl>
    <w:lvl w:ilvl="7" w:tplc="5B986CCC">
      <w:numFmt w:val="decimal"/>
      <w:lvlText w:val=""/>
      <w:lvlJc w:val="left"/>
    </w:lvl>
    <w:lvl w:ilvl="8" w:tplc="6CEC04DC">
      <w:numFmt w:val="decimal"/>
      <w:lvlText w:val=""/>
      <w:lvlJc w:val="left"/>
    </w:lvl>
  </w:abstractNum>
  <w:abstractNum w:abstractNumId="13" w15:restartNumberingAfterBreak="0">
    <w:nsid w:val="00000013"/>
    <w:multiLevelType w:val="hybridMultilevel"/>
    <w:tmpl w:val="00000013"/>
    <w:name w:val="WW8Num27"/>
    <w:lvl w:ilvl="0" w:tplc="EDFA14D2">
      <w:start w:val="1"/>
      <w:numFmt w:val="decimal"/>
      <w:suff w:val="space"/>
      <w:lvlText w:val="%1)"/>
      <w:lvlJc w:val="left"/>
      <w:pPr>
        <w:tabs>
          <w:tab w:val="num" w:pos="0"/>
        </w:tabs>
        <w:ind w:left="777" w:hanging="420"/>
      </w:pPr>
    </w:lvl>
    <w:lvl w:ilvl="1" w:tplc="0972AEAA">
      <w:numFmt w:val="decimal"/>
      <w:lvlText w:val=""/>
      <w:lvlJc w:val="left"/>
    </w:lvl>
    <w:lvl w:ilvl="2" w:tplc="5AA614B6">
      <w:numFmt w:val="decimal"/>
      <w:lvlText w:val=""/>
      <w:lvlJc w:val="left"/>
    </w:lvl>
    <w:lvl w:ilvl="3" w:tplc="F9283C36">
      <w:numFmt w:val="decimal"/>
      <w:lvlText w:val=""/>
      <w:lvlJc w:val="left"/>
    </w:lvl>
    <w:lvl w:ilvl="4" w:tplc="542482E8">
      <w:numFmt w:val="decimal"/>
      <w:lvlText w:val=""/>
      <w:lvlJc w:val="left"/>
    </w:lvl>
    <w:lvl w:ilvl="5" w:tplc="9DF8DEC0">
      <w:numFmt w:val="decimal"/>
      <w:lvlText w:val=""/>
      <w:lvlJc w:val="left"/>
    </w:lvl>
    <w:lvl w:ilvl="6" w:tplc="E640C690">
      <w:numFmt w:val="decimal"/>
      <w:lvlText w:val=""/>
      <w:lvlJc w:val="left"/>
    </w:lvl>
    <w:lvl w:ilvl="7" w:tplc="341A4C08">
      <w:numFmt w:val="decimal"/>
      <w:lvlText w:val=""/>
      <w:lvlJc w:val="left"/>
    </w:lvl>
    <w:lvl w:ilvl="8" w:tplc="26560D3C">
      <w:numFmt w:val="decimal"/>
      <w:lvlText w:val=""/>
      <w:lvlJc w:val="left"/>
    </w:lvl>
  </w:abstractNum>
  <w:abstractNum w:abstractNumId="14" w15:restartNumberingAfterBreak="0">
    <w:nsid w:val="00000016"/>
    <w:multiLevelType w:val="multilevel"/>
    <w:tmpl w:val="00000016"/>
    <w:name w:val="WW8Num30"/>
    <w:lvl w:ilvl="0">
      <w:start w:val="1"/>
      <w:numFmt w:val="decimal"/>
      <w:suff w:val="space"/>
      <w:lvlText w:val="(%1)"/>
      <w:lvlJc w:val="left"/>
      <w:pPr>
        <w:tabs>
          <w:tab w:val="num" w:pos="0"/>
        </w:tabs>
        <w:ind w:left="720" w:hanging="363"/>
      </w:pPr>
      <w:rPr>
        <w:rFonts w:cs="Times New Roman"/>
        <w:b w:val="0"/>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0000018"/>
    <w:multiLevelType w:val="multilevel"/>
    <w:tmpl w:val="00000018"/>
    <w:name w:val="WW8Num31"/>
    <w:lvl w:ilvl="0">
      <w:start w:val="1"/>
      <w:numFmt w:val="decimal"/>
      <w:suff w:val="space"/>
      <w:lvlText w:val="(%1)"/>
      <w:lvlJc w:val="left"/>
      <w:pPr>
        <w:tabs>
          <w:tab w:val="num" w:pos="0"/>
        </w:tabs>
        <w:ind w:left="717" w:hanging="360"/>
      </w:pPr>
      <w:rPr>
        <w:rFonts w:ascii="Symbol" w:eastAsia="Times New Roman"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000001A"/>
    <w:multiLevelType w:val="multilevel"/>
    <w:tmpl w:val="0000001A"/>
    <w:name w:val="WW8Num34"/>
    <w:lvl w:ilvl="0">
      <w:start w:val="1"/>
      <w:numFmt w:val="decimal"/>
      <w:suff w:val="space"/>
      <w:lvlText w:val="(%1)"/>
      <w:lvlJc w:val="left"/>
      <w:pPr>
        <w:tabs>
          <w:tab w:val="num" w:pos="0"/>
        </w:tabs>
        <w:ind w:left="72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000001C"/>
    <w:multiLevelType w:val="multilevel"/>
    <w:tmpl w:val="0000001C"/>
    <w:name w:val="WW8Num36"/>
    <w:lvl w:ilvl="0">
      <w:start w:val="1"/>
      <w:numFmt w:val="decimal"/>
      <w:suff w:val="space"/>
      <w:lvlText w:val="(%1)"/>
      <w:lvlJc w:val="left"/>
      <w:pPr>
        <w:tabs>
          <w:tab w:val="num" w:pos="-360"/>
        </w:tabs>
        <w:ind w:left="360"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000001F"/>
    <w:multiLevelType w:val="hybridMultilevel"/>
    <w:tmpl w:val="0000001F"/>
    <w:name w:val="WW8Num39"/>
    <w:lvl w:ilvl="0" w:tplc="F7D690B0">
      <w:start w:val="1"/>
      <w:numFmt w:val="decimal"/>
      <w:suff w:val="space"/>
      <w:lvlText w:val="%1)"/>
      <w:lvlJc w:val="left"/>
      <w:pPr>
        <w:tabs>
          <w:tab w:val="num" w:pos="350"/>
        </w:tabs>
        <w:ind w:left="1127" w:hanging="417"/>
      </w:pPr>
    </w:lvl>
    <w:lvl w:ilvl="1" w:tplc="244E10CC">
      <w:numFmt w:val="decimal"/>
      <w:lvlText w:val=""/>
      <w:lvlJc w:val="left"/>
    </w:lvl>
    <w:lvl w:ilvl="2" w:tplc="CC289EEE">
      <w:numFmt w:val="decimal"/>
      <w:lvlText w:val=""/>
      <w:lvlJc w:val="left"/>
    </w:lvl>
    <w:lvl w:ilvl="3" w:tplc="A3486F08">
      <w:numFmt w:val="decimal"/>
      <w:lvlText w:val=""/>
      <w:lvlJc w:val="left"/>
    </w:lvl>
    <w:lvl w:ilvl="4" w:tplc="E2080968">
      <w:numFmt w:val="decimal"/>
      <w:lvlText w:val=""/>
      <w:lvlJc w:val="left"/>
    </w:lvl>
    <w:lvl w:ilvl="5" w:tplc="1DF234A8">
      <w:numFmt w:val="decimal"/>
      <w:lvlText w:val=""/>
      <w:lvlJc w:val="left"/>
    </w:lvl>
    <w:lvl w:ilvl="6" w:tplc="9DF8A758">
      <w:numFmt w:val="decimal"/>
      <w:lvlText w:val=""/>
      <w:lvlJc w:val="left"/>
    </w:lvl>
    <w:lvl w:ilvl="7" w:tplc="5FD83806">
      <w:numFmt w:val="decimal"/>
      <w:lvlText w:val=""/>
      <w:lvlJc w:val="left"/>
    </w:lvl>
    <w:lvl w:ilvl="8" w:tplc="A7D4095C">
      <w:numFmt w:val="decimal"/>
      <w:lvlText w:val=""/>
      <w:lvlJc w:val="left"/>
    </w:lvl>
  </w:abstractNum>
  <w:abstractNum w:abstractNumId="19" w15:restartNumberingAfterBreak="0">
    <w:nsid w:val="00000020"/>
    <w:multiLevelType w:val="multilevel"/>
    <w:tmpl w:val="F2F40042"/>
    <w:name w:val="WW8Num40"/>
    <w:lvl w:ilvl="0">
      <w:start w:val="1"/>
      <w:numFmt w:val="decimal"/>
      <w:suff w:val="space"/>
      <w:lvlText w:val="(%1)"/>
      <w:lvlJc w:val="left"/>
      <w:pPr>
        <w:ind w:left="0" w:firstLine="0"/>
      </w:pPr>
      <w:rPr>
        <w:rFonts w:cs="Times New Roman" w:hint="default"/>
        <w:b w:val="0"/>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0000021"/>
    <w:multiLevelType w:val="hybridMultilevel"/>
    <w:tmpl w:val="1F289D8E"/>
    <w:name w:val="WW8Num41"/>
    <w:lvl w:ilvl="0" w:tplc="8F10BB3E">
      <w:start w:val="1"/>
      <w:numFmt w:val="decimal"/>
      <w:suff w:val="space"/>
      <w:lvlText w:val="(%1)"/>
      <w:lvlJc w:val="left"/>
      <w:pPr>
        <w:ind w:left="0" w:firstLine="0"/>
      </w:pPr>
      <w:rPr>
        <w:rFonts w:cs="Times New Roman" w:hint="default"/>
        <w:b w:val="0"/>
        <w:color w:val="auto"/>
        <w:vertAlign w:val="baseline"/>
      </w:rPr>
    </w:lvl>
    <w:lvl w:ilvl="1" w:tplc="C3588492">
      <w:numFmt w:val="decimal"/>
      <w:lvlText w:val=""/>
      <w:lvlJc w:val="left"/>
    </w:lvl>
    <w:lvl w:ilvl="2" w:tplc="73BED23A">
      <w:numFmt w:val="decimal"/>
      <w:lvlText w:val=""/>
      <w:lvlJc w:val="left"/>
    </w:lvl>
    <w:lvl w:ilvl="3" w:tplc="82D81C92">
      <w:numFmt w:val="decimal"/>
      <w:lvlText w:val=""/>
      <w:lvlJc w:val="left"/>
    </w:lvl>
    <w:lvl w:ilvl="4" w:tplc="8A56A894">
      <w:numFmt w:val="decimal"/>
      <w:lvlText w:val=""/>
      <w:lvlJc w:val="left"/>
    </w:lvl>
    <w:lvl w:ilvl="5" w:tplc="E1A2B478">
      <w:numFmt w:val="decimal"/>
      <w:lvlText w:val=""/>
      <w:lvlJc w:val="left"/>
    </w:lvl>
    <w:lvl w:ilvl="6" w:tplc="FB98A054">
      <w:numFmt w:val="decimal"/>
      <w:lvlText w:val=""/>
      <w:lvlJc w:val="left"/>
    </w:lvl>
    <w:lvl w:ilvl="7" w:tplc="67129AE2">
      <w:numFmt w:val="decimal"/>
      <w:lvlText w:val=""/>
      <w:lvlJc w:val="left"/>
    </w:lvl>
    <w:lvl w:ilvl="8" w:tplc="66D4662A">
      <w:numFmt w:val="decimal"/>
      <w:lvlText w:val=""/>
      <w:lvlJc w:val="left"/>
    </w:lvl>
  </w:abstractNum>
  <w:abstractNum w:abstractNumId="21" w15:restartNumberingAfterBreak="0">
    <w:nsid w:val="00000023"/>
    <w:multiLevelType w:val="hybridMultilevel"/>
    <w:tmpl w:val="C5EC64DC"/>
    <w:name w:val="WW8Num43"/>
    <w:lvl w:ilvl="0" w:tplc="3F9EF340">
      <w:start w:val="1"/>
      <w:numFmt w:val="decimal"/>
      <w:suff w:val="space"/>
      <w:lvlText w:val="(%1)"/>
      <w:lvlJc w:val="left"/>
      <w:pPr>
        <w:ind w:left="0" w:firstLine="0"/>
      </w:pPr>
      <w:rPr>
        <w:rFonts w:cs="Times New Roman" w:hint="default"/>
        <w:b w:val="0"/>
        <w:color w:val="auto"/>
      </w:rPr>
    </w:lvl>
    <w:lvl w:ilvl="1" w:tplc="647EA056">
      <w:numFmt w:val="decimal"/>
      <w:lvlText w:val=""/>
      <w:lvlJc w:val="left"/>
    </w:lvl>
    <w:lvl w:ilvl="2" w:tplc="6CF8070E">
      <w:numFmt w:val="decimal"/>
      <w:lvlText w:val=""/>
      <w:lvlJc w:val="left"/>
    </w:lvl>
    <w:lvl w:ilvl="3" w:tplc="FD3C891A">
      <w:numFmt w:val="decimal"/>
      <w:lvlText w:val=""/>
      <w:lvlJc w:val="left"/>
    </w:lvl>
    <w:lvl w:ilvl="4" w:tplc="1938ED0C">
      <w:numFmt w:val="decimal"/>
      <w:lvlText w:val=""/>
      <w:lvlJc w:val="left"/>
    </w:lvl>
    <w:lvl w:ilvl="5" w:tplc="A9EA23CC">
      <w:numFmt w:val="decimal"/>
      <w:lvlText w:val=""/>
      <w:lvlJc w:val="left"/>
    </w:lvl>
    <w:lvl w:ilvl="6" w:tplc="C21C3766">
      <w:numFmt w:val="decimal"/>
      <w:lvlText w:val=""/>
      <w:lvlJc w:val="left"/>
    </w:lvl>
    <w:lvl w:ilvl="7" w:tplc="BD46DBB8">
      <w:numFmt w:val="decimal"/>
      <w:lvlText w:val=""/>
      <w:lvlJc w:val="left"/>
    </w:lvl>
    <w:lvl w:ilvl="8" w:tplc="BF940660">
      <w:numFmt w:val="decimal"/>
      <w:lvlText w:val=""/>
      <w:lvlJc w:val="left"/>
    </w:lvl>
  </w:abstractNum>
  <w:abstractNum w:abstractNumId="22" w15:restartNumberingAfterBreak="0">
    <w:nsid w:val="00000024"/>
    <w:multiLevelType w:val="hybridMultilevel"/>
    <w:tmpl w:val="00000024"/>
    <w:name w:val="WW8Num44"/>
    <w:lvl w:ilvl="0" w:tplc="AAA2B4DC">
      <w:start w:val="1"/>
      <w:numFmt w:val="decimal"/>
      <w:suff w:val="space"/>
      <w:lvlText w:val="(%1)"/>
      <w:lvlJc w:val="left"/>
      <w:pPr>
        <w:tabs>
          <w:tab w:val="num" w:pos="-360"/>
        </w:tabs>
        <w:ind w:left="360" w:hanging="360"/>
      </w:pPr>
      <w:rPr>
        <w:rFonts w:ascii="Times New Roman" w:eastAsia="Times New Roman" w:hAnsi="Times New Roman" w:cs="Times New Roman"/>
      </w:rPr>
    </w:lvl>
    <w:lvl w:ilvl="1" w:tplc="0F2E9D3C">
      <w:numFmt w:val="decimal"/>
      <w:lvlText w:val=""/>
      <w:lvlJc w:val="left"/>
    </w:lvl>
    <w:lvl w:ilvl="2" w:tplc="8F0C6A74">
      <w:numFmt w:val="decimal"/>
      <w:lvlText w:val=""/>
      <w:lvlJc w:val="left"/>
    </w:lvl>
    <w:lvl w:ilvl="3" w:tplc="71B8FB8A">
      <w:numFmt w:val="decimal"/>
      <w:lvlText w:val=""/>
      <w:lvlJc w:val="left"/>
    </w:lvl>
    <w:lvl w:ilvl="4" w:tplc="89F4CB3C">
      <w:numFmt w:val="decimal"/>
      <w:lvlText w:val=""/>
      <w:lvlJc w:val="left"/>
    </w:lvl>
    <w:lvl w:ilvl="5" w:tplc="62E68EF4">
      <w:numFmt w:val="decimal"/>
      <w:lvlText w:val=""/>
      <w:lvlJc w:val="left"/>
    </w:lvl>
    <w:lvl w:ilvl="6" w:tplc="97700886">
      <w:numFmt w:val="decimal"/>
      <w:lvlText w:val=""/>
      <w:lvlJc w:val="left"/>
    </w:lvl>
    <w:lvl w:ilvl="7" w:tplc="5BB83AC0">
      <w:numFmt w:val="decimal"/>
      <w:lvlText w:val=""/>
      <w:lvlJc w:val="left"/>
    </w:lvl>
    <w:lvl w:ilvl="8" w:tplc="24D8DCF2">
      <w:numFmt w:val="decimal"/>
      <w:lvlText w:val=""/>
      <w:lvlJc w:val="left"/>
    </w:lvl>
  </w:abstractNum>
  <w:abstractNum w:abstractNumId="23" w15:restartNumberingAfterBreak="0">
    <w:nsid w:val="00000026"/>
    <w:multiLevelType w:val="hybridMultilevel"/>
    <w:tmpl w:val="00000026"/>
    <w:name w:val="WW8Num45"/>
    <w:lvl w:ilvl="0" w:tplc="BCA6E3B4">
      <w:start w:val="1"/>
      <w:numFmt w:val="decimal"/>
      <w:suff w:val="space"/>
      <w:lvlText w:val="%1)"/>
      <w:lvlJc w:val="left"/>
      <w:pPr>
        <w:tabs>
          <w:tab w:val="num" w:pos="0"/>
        </w:tabs>
        <w:ind w:left="777" w:hanging="420"/>
      </w:pPr>
    </w:lvl>
    <w:lvl w:ilvl="1" w:tplc="23D85A92">
      <w:numFmt w:val="decimal"/>
      <w:lvlText w:val=""/>
      <w:lvlJc w:val="left"/>
    </w:lvl>
    <w:lvl w:ilvl="2" w:tplc="EA30C63C">
      <w:numFmt w:val="decimal"/>
      <w:lvlText w:val=""/>
      <w:lvlJc w:val="left"/>
    </w:lvl>
    <w:lvl w:ilvl="3" w:tplc="908CDC36">
      <w:numFmt w:val="decimal"/>
      <w:lvlText w:val=""/>
      <w:lvlJc w:val="left"/>
    </w:lvl>
    <w:lvl w:ilvl="4" w:tplc="C2EA0FD6">
      <w:numFmt w:val="decimal"/>
      <w:lvlText w:val=""/>
      <w:lvlJc w:val="left"/>
    </w:lvl>
    <w:lvl w:ilvl="5" w:tplc="FEFCD72A">
      <w:numFmt w:val="decimal"/>
      <w:lvlText w:val=""/>
      <w:lvlJc w:val="left"/>
    </w:lvl>
    <w:lvl w:ilvl="6" w:tplc="0B7616A8">
      <w:numFmt w:val="decimal"/>
      <w:lvlText w:val=""/>
      <w:lvlJc w:val="left"/>
    </w:lvl>
    <w:lvl w:ilvl="7" w:tplc="684EE3AA">
      <w:numFmt w:val="decimal"/>
      <w:lvlText w:val=""/>
      <w:lvlJc w:val="left"/>
    </w:lvl>
    <w:lvl w:ilvl="8" w:tplc="7976173C">
      <w:numFmt w:val="decimal"/>
      <w:lvlText w:val=""/>
      <w:lvlJc w:val="left"/>
    </w:lvl>
  </w:abstractNum>
  <w:abstractNum w:abstractNumId="24" w15:restartNumberingAfterBreak="0">
    <w:nsid w:val="00000027"/>
    <w:multiLevelType w:val="multilevel"/>
    <w:tmpl w:val="00000027"/>
    <w:name w:val="WW8Num47"/>
    <w:lvl w:ilvl="0">
      <w:start w:val="1"/>
      <w:numFmt w:val="decimal"/>
      <w:suff w:val="space"/>
      <w:lvlText w:val="%1)"/>
      <w:lvlJc w:val="left"/>
      <w:pPr>
        <w:tabs>
          <w:tab w:val="num" w:pos="0"/>
        </w:tabs>
        <w:ind w:left="788" w:hanging="363"/>
      </w:pPr>
      <w:rPr>
        <w:rFonts w:cs="Times New Roman"/>
        <w:b w:val="0"/>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0000002C"/>
    <w:multiLevelType w:val="hybridMultilevel"/>
    <w:tmpl w:val="0000002C"/>
    <w:name w:val="WW8Num52"/>
    <w:lvl w:ilvl="0" w:tplc="3C8C3F98">
      <w:start w:val="1"/>
      <w:numFmt w:val="decimal"/>
      <w:suff w:val="space"/>
      <w:lvlText w:val="(%1)"/>
      <w:lvlJc w:val="left"/>
      <w:pPr>
        <w:tabs>
          <w:tab w:val="num" w:pos="0"/>
        </w:tabs>
        <w:ind w:left="720" w:hanging="360"/>
      </w:pPr>
      <w:rPr>
        <w:rFonts w:eastAsia="Times New Roman"/>
        <w:i w:val="0"/>
      </w:rPr>
    </w:lvl>
    <w:lvl w:ilvl="1" w:tplc="368E616A">
      <w:numFmt w:val="decimal"/>
      <w:lvlText w:val=""/>
      <w:lvlJc w:val="left"/>
    </w:lvl>
    <w:lvl w:ilvl="2" w:tplc="72FCD268">
      <w:numFmt w:val="decimal"/>
      <w:lvlText w:val=""/>
      <w:lvlJc w:val="left"/>
    </w:lvl>
    <w:lvl w:ilvl="3" w:tplc="62E45698">
      <w:numFmt w:val="decimal"/>
      <w:lvlText w:val=""/>
      <w:lvlJc w:val="left"/>
    </w:lvl>
    <w:lvl w:ilvl="4" w:tplc="77EC0070">
      <w:numFmt w:val="decimal"/>
      <w:lvlText w:val=""/>
      <w:lvlJc w:val="left"/>
    </w:lvl>
    <w:lvl w:ilvl="5" w:tplc="04A6A812">
      <w:numFmt w:val="decimal"/>
      <w:lvlText w:val=""/>
      <w:lvlJc w:val="left"/>
    </w:lvl>
    <w:lvl w:ilvl="6" w:tplc="5636C78A">
      <w:numFmt w:val="decimal"/>
      <w:lvlText w:val=""/>
      <w:lvlJc w:val="left"/>
    </w:lvl>
    <w:lvl w:ilvl="7" w:tplc="B79A22F2">
      <w:numFmt w:val="decimal"/>
      <w:lvlText w:val=""/>
      <w:lvlJc w:val="left"/>
    </w:lvl>
    <w:lvl w:ilvl="8" w:tplc="20E8C24E">
      <w:numFmt w:val="decimal"/>
      <w:lvlText w:val=""/>
      <w:lvlJc w:val="left"/>
    </w:lvl>
  </w:abstractNum>
  <w:abstractNum w:abstractNumId="26" w15:restartNumberingAfterBreak="0">
    <w:nsid w:val="0000002D"/>
    <w:multiLevelType w:val="multilevel"/>
    <w:tmpl w:val="0000002D"/>
    <w:name w:val="WW8Num53"/>
    <w:lvl w:ilvl="0">
      <w:start w:val="1"/>
      <w:numFmt w:val="decimal"/>
      <w:lvlText w:val="%1)"/>
      <w:lvlJc w:val="left"/>
      <w:pPr>
        <w:tabs>
          <w:tab w:val="num" w:pos="0"/>
        </w:tabs>
        <w:ind w:left="777" w:hanging="4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000002F"/>
    <w:multiLevelType w:val="hybridMultilevel"/>
    <w:tmpl w:val="0000002F"/>
    <w:name w:val="WW8Num56"/>
    <w:lvl w:ilvl="0" w:tplc="87D685AC">
      <w:start w:val="1"/>
      <w:numFmt w:val="decimal"/>
      <w:suff w:val="space"/>
      <w:lvlText w:val="%1)"/>
      <w:lvlJc w:val="left"/>
      <w:pPr>
        <w:tabs>
          <w:tab w:val="num" w:pos="0"/>
        </w:tabs>
        <w:ind w:left="777" w:hanging="420"/>
      </w:pPr>
    </w:lvl>
    <w:lvl w:ilvl="1" w:tplc="B114E606">
      <w:numFmt w:val="decimal"/>
      <w:lvlText w:val=""/>
      <w:lvlJc w:val="left"/>
    </w:lvl>
    <w:lvl w:ilvl="2" w:tplc="2C5C3FD4">
      <w:numFmt w:val="decimal"/>
      <w:lvlText w:val=""/>
      <w:lvlJc w:val="left"/>
    </w:lvl>
    <w:lvl w:ilvl="3" w:tplc="219EF12A">
      <w:numFmt w:val="decimal"/>
      <w:lvlText w:val=""/>
      <w:lvlJc w:val="left"/>
    </w:lvl>
    <w:lvl w:ilvl="4" w:tplc="95A2FF82">
      <w:numFmt w:val="decimal"/>
      <w:lvlText w:val=""/>
      <w:lvlJc w:val="left"/>
    </w:lvl>
    <w:lvl w:ilvl="5" w:tplc="D58AA17E">
      <w:numFmt w:val="decimal"/>
      <w:lvlText w:val=""/>
      <w:lvlJc w:val="left"/>
    </w:lvl>
    <w:lvl w:ilvl="6" w:tplc="DBF267CE">
      <w:numFmt w:val="decimal"/>
      <w:lvlText w:val=""/>
      <w:lvlJc w:val="left"/>
    </w:lvl>
    <w:lvl w:ilvl="7" w:tplc="D468101A">
      <w:numFmt w:val="decimal"/>
      <w:lvlText w:val=""/>
      <w:lvlJc w:val="left"/>
    </w:lvl>
    <w:lvl w:ilvl="8" w:tplc="FB687D42">
      <w:numFmt w:val="decimal"/>
      <w:lvlText w:val=""/>
      <w:lvlJc w:val="left"/>
    </w:lvl>
  </w:abstractNum>
  <w:abstractNum w:abstractNumId="28" w15:restartNumberingAfterBreak="0">
    <w:nsid w:val="00000032"/>
    <w:multiLevelType w:val="multilevel"/>
    <w:tmpl w:val="00000032"/>
    <w:name w:val="WW8Num58"/>
    <w:lvl w:ilvl="0">
      <w:start w:val="1"/>
      <w:numFmt w:val="decimal"/>
      <w:suff w:val="space"/>
      <w:lvlText w:val="(%1)"/>
      <w:lvlJc w:val="left"/>
      <w:pPr>
        <w:tabs>
          <w:tab w:val="num" w:pos="-360"/>
        </w:tabs>
        <w:ind w:left="360" w:hanging="360"/>
      </w:pPr>
      <w:rPr>
        <w:rFonts w:cs="Times New Roman"/>
        <w:b w:val="0"/>
        <w:strike w:val="0"/>
        <w:dstrike w:val="0"/>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00000033"/>
    <w:multiLevelType w:val="multilevel"/>
    <w:tmpl w:val="00000033"/>
    <w:name w:val="WW8Num60"/>
    <w:lvl w:ilvl="0">
      <w:start w:val="1"/>
      <w:numFmt w:val="decimal"/>
      <w:suff w:val="space"/>
      <w:lvlText w:val="%1)"/>
      <w:lvlJc w:val="left"/>
      <w:pPr>
        <w:tabs>
          <w:tab w:val="num" w:pos="0"/>
        </w:tabs>
        <w:ind w:left="777" w:hanging="417"/>
      </w:pPr>
      <w:rPr>
        <w:rFonts w:ascii="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00000034"/>
    <w:multiLevelType w:val="multilevel"/>
    <w:tmpl w:val="00000034"/>
    <w:name w:val="WW8Num61"/>
    <w:lvl w:ilvl="0">
      <w:start w:val="1"/>
      <w:numFmt w:val="decimal"/>
      <w:suff w:val="space"/>
      <w:lvlText w:val="%1)"/>
      <w:lvlJc w:val="left"/>
      <w:pPr>
        <w:tabs>
          <w:tab w:val="num" w:pos="0"/>
        </w:tabs>
        <w:ind w:left="71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00000035"/>
    <w:multiLevelType w:val="multilevel"/>
    <w:tmpl w:val="00000035"/>
    <w:name w:val="WW8Num62"/>
    <w:lvl w:ilvl="0">
      <w:start w:val="1"/>
      <w:numFmt w:val="decimal"/>
      <w:lvlText w:val="%1)"/>
      <w:lvlJc w:val="left"/>
      <w:pPr>
        <w:tabs>
          <w:tab w:val="num" w:pos="0"/>
        </w:tabs>
        <w:ind w:left="777" w:hanging="4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00000036"/>
    <w:multiLevelType w:val="hybridMultilevel"/>
    <w:tmpl w:val="00000036"/>
    <w:name w:val="WW8Num63"/>
    <w:lvl w:ilvl="0" w:tplc="608AE946">
      <w:start w:val="1"/>
      <w:numFmt w:val="decimal"/>
      <w:suff w:val="space"/>
      <w:lvlText w:val="(%1)"/>
      <w:lvlJc w:val="left"/>
      <w:pPr>
        <w:tabs>
          <w:tab w:val="num" w:pos="-360"/>
        </w:tabs>
        <w:ind w:left="360" w:hanging="360"/>
      </w:pPr>
      <w:rPr>
        <w:rFonts w:ascii="Times New Roman" w:hAnsi="Times New Roman" w:cs="Times New Roman"/>
        <w:b w:val="0"/>
      </w:rPr>
    </w:lvl>
    <w:lvl w:ilvl="1" w:tplc="A24827BC">
      <w:numFmt w:val="decimal"/>
      <w:lvlText w:val=""/>
      <w:lvlJc w:val="left"/>
    </w:lvl>
    <w:lvl w:ilvl="2" w:tplc="E1C27A26">
      <w:numFmt w:val="decimal"/>
      <w:lvlText w:val=""/>
      <w:lvlJc w:val="left"/>
    </w:lvl>
    <w:lvl w:ilvl="3" w:tplc="78AA8B00">
      <w:numFmt w:val="decimal"/>
      <w:lvlText w:val=""/>
      <w:lvlJc w:val="left"/>
    </w:lvl>
    <w:lvl w:ilvl="4" w:tplc="FC9A303C">
      <w:numFmt w:val="decimal"/>
      <w:lvlText w:val=""/>
      <w:lvlJc w:val="left"/>
    </w:lvl>
    <w:lvl w:ilvl="5" w:tplc="DF56904A">
      <w:numFmt w:val="decimal"/>
      <w:lvlText w:val=""/>
      <w:lvlJc w:val="left"/>
    </w:lvl>
    <w:lvl w:ilvl="6" w:tplc="CD7A7614">
      <w:numFmt w:val="decimal"/>
      <w:lvlText w:val=""/>
      <w:lvlJc w:val="left"/>
    </w:lvl>
    <w:lvl w:ilvl="7" w:tplc="60E6E676">
      <w:numFmt w:val="decimal"/>
      <w:lvlText w:val=""/>
      <w:lvlJc w:val="left"/>
    </w:lvl>
    <w:lvl w:ilvl="8" w:tplc="C666CAEA">
      <w:numFmt w:val="decimal"/>
      <w:lvlText w:val=""/>
      <w:lvlJc w:val="left"/>
    </w:lvl>
  </w:abstractNum>
  <w:abstractNum w:abstractNumId="33" w15:restartNumberingAfterBreak="0">
    <w:nsid w:val="0000003A"/>
    <w:multiLevelType w:val="multilevel"/>
    <w:tmpl w:val="0000003A"/>
    <w:name w:val="WW8Num67"/>
    <w:lvl w:ilvl="0">
      <w:start w:val="1"/>
      <w:numFmt w:val="decimal"/>
      <w:suff w:val="space"/>
      <w:lvlText w:val="(%1)"/>
      <w:lvlJc w:val="left"/>
      <w:pPr>
        <w:tabs>
          <w:tab w:val="num" w:pos="-360"/>
        </w:tabs>
        <w:ind w:left="360" w:hanging="360"/>
      </w:pPr>
      <w:rPr>
        <w:rFonts w:eastAsia="Times New Roman"/>
        <w:strike w:val="0"/>
        <w:dstrike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0000003B"/>
    <w:multiLevelType w:val="hybridMultilevel"/>
    <w:tmpl w:val="F4168A70"/>
    <w:name w:val="WW8Num68"/>
    <w:lvl w:ilvl="0" w:tplc="D7E40314">
      <w:start w:val="1"/>
      <w:numFmt w:val="decimal"/>
      <w:suff w:val="space"/>
      <w:lvlText w:val="(%1)"/>
      <w:lvlJc w:val="left"/>
      <w:pPr>
        <w:ind w:left="0" w:firstLine="0"/>
      </w:pPr>
      <w:rPr>
        <w:rFonts w:cs="Times New Roman" w:hint="default"/>
        <w:b w:val="0"/>
        <w:color w:val="auto"/>
      </w:rPr>
    </w:lvl>
    <w:lvl w:ilvl="1" w:tplc="6EC01FA0">
      <w:numFmt w:val="decimal"/>
      <w:lvlText w:val=""/>
      <w:lvlJc w:val="left"/>
    </w:lvl>
    <w:lvl w:ilvl="2" w:tplc="AB0EA198">
      <w:numFmt w:val="decimal"/>
      <w:lvlText w:val=""/>
      <w:lvlJc w:val="left"/>
    </w:lvl>
    <w:lvl w:ilvl="3" w:tplc="E3549FC8">
      <w:numFmt w:val="decimal"/>
      <w:lvlText w:val=""/>
      <w:lvlJc w:val="left"/>
    </w:lvl>
    <w:lvl w:ilvl="4" w:tplc="4330088A">
      <w:numFmt w:val="decimal"/>
      <w:lvlText w:val=""/>
      <w:lvlJc w:val="left"/>
    </w:lvl>
    <w:lvl w:ilvl="5" w:tplc="D7A8F91E">
      <w:numFmt w:val="decimal"/>
      <w:lvlText w:val=""/>
      <w:lvlJc w:val="left"/>
    </w:lvl>
    <w:lvl w:ilvl="6" w:tplc="988CBFE6">
      <w:numFmt w:val="decimal"/>
      <w:lvlText w:val=""/>
      <w:lvlJc w:val="left"/>
    </w:lvl>
    <w:lvl w:ilvl="7" w:tplc="763201B6">
      <w:numFmt w:val="decimal"/>
      <w:lvlText w:val=""/>
      <w:lvlJc w:val="left"/>
    </w:lvl>
    <w:lvl w:ilvl="8" w:tplc="239C69DE">
      <w:numFmt w:val="decimal"/>
      <w:lvlText w:val=""/>
      <w:lvlJc w:val="left"/>
    </w:lvl>
  </w:abstractNum>
  <w:abstractNum w:abstractNumId="35" w15:restartNumberingAfterBreak="0">
    <w:nsid w:val="0000003C"/>
    <w:multiLevelType w:val="multilevel"/>
    <w:tmpl w:val="0000003C"/>
    <w:name w:val="WW8Num69"/>
    <w:lvl w:ilvl="0">
      <w:start w:val="1"/>
      <w:numFmt w:val="decimal"/>
      <w:suff w:val="space"/>
      <w:lvlText w:val="(%1)"/>
      <w:lvlJc w:val="left"/>
      <w:pPr>
        <w:tabs>
          <w:tab w:val="num" w:pos="0"/>
        </w:tabs>
        <w:ind w:left="720" w:hanging="360"/>
      </w:pPr>
      <w:rPr>
        <w:rFonts w:eastAsia="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0000003E"/>
    <w:multiLevelType w:val="multilevel"/>
    <w:tmpl w:val="1340FA84"/>
    <w:name w:val="WW8Num71"/>
    <w:lvl w:ilvl="0">
      <w:start w:val="1"/>
      <w:numFmt w:val="decimal"/>
      <w:suff w:val="space"/>
      <w:lvlText w:val="(%1)"/>
      <w:lvlJc w:val="left"/>
      <w:pPr>
        <w:ind w:left="397" w:hanging="37"/>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03323C34"/>
    <w:multiLevelType w:val="multilevel"/>
    <w:tmpl w:val="E6EEF74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072A7FB5"/>
    <w:multiLevelType w:val="multilevel"/>
    <w:tmpl w:val="E9BA1160"/>
    <w:name w:val="WW8Num13"/>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9" w15:restartNumberingAfterBreak="0">
    <w:nsid w:val="0D901151"/>
    <w:multiLevelType w:val="multilevel"/>
    <w:tmpl w:val="F1BAFCDA"/>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15:restartNumberingAfterBreak="0">
    <w:nsid w:val="0F6703C6"/>
    <w:multiLevelType w:val="multilevel"/>
    <w:tmpl w:val="E9609898"/>
    <w:lvl w:ilvl="0">
      <w:start w:val="3"/>
      <w:numFmt w:val="decimal"/>
      <w:lvlText w:val="%1.3"/>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3.%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0F6B2D65"/>
    <w:multiLevelType w:val="hybridMultilevel"/>
    <w:tmpl w:val="309A0CAE"/>
    <w:lvl w:ilvl="0" w:tplc="E71833A2">
      <w:start w:val="1"/>
      <w:numFmt w:val="lowerLetter"/>
      <w:lvlText w:val="%1)"/>
      <w:lvlJc w:val="left"/>
      <w:pPr>
        <w:ind w:left="218" w:hanging="360"/>
      </w:pPr>
      <w:rPr>
        <w:rFonts w:hint="default"/>
      </w:rPr>
    </w:lvl>
    <w:lvl w:ilvl="1" w:tplc="04250019" w:tentative="1">
      <w:start w:val="1"/>
      <w:numFmt w:val="lowerLetter"/>
      <w:lvlText w:val="%2."/>
      <w:lvlJc w:val="left"/>
      <w:pPr>
        <w:ind w:left="938" w:hanging="360"/>
      </w:pPr>
    </w:lvl>
    <w:lvl w:ilvl="2" w:tplc="0425001B" w:tentative="1">
      <w:start w:val="1"/>
      <w:numFmt w:val="lowerRoman"/>
      <w:lvlText w:val="%3."/>
      <w:lvlJc w:val="right"/>
      <w:pPr>
        <w:ind w:left="1658" w:hanging="180"/>
      </w:pPr>
    </w:lvl>
    <w:lvl w:ilvl="3" w:tplc="0425000F" w:tentative="1">
      <w:start w:val="1"/>
      <w:numFmt w:val="decimal"/>
      <w:lvlText w:val="%4."/>
      <w:lvlJc w:val="left"/>
      <w:pPr>
        <w:ind w:left="2378" w:hanging="360"/>
      </w:pPr>
    </w:lvl>
    <w:lvl w:ilvl="4" w:tplc="04250019" w:tentative="1">
      <w:start w:val="1"/>
      <w:numFmt w:val="lowerLetter"/>
      <w:lvlText w:val="%5."/>
      <w:lvlJc w:val="left"/>
      <w:pPr>
        <w:ind w:left="3098" w:hanging="360"/>
      </w:pPr>
    </w:lvl>
    <w:lvl w:ilvl="5" w:tplc="0425001B" w:tentative="1">
      <w:start w:val="1"/>
      <w:numFmt w:val="lowerRoman"/>
      <w:lvlText w:val="%6."/>
      <w:lvlJc w:val="right"/>
      <w:pPr>
        <w:ind w:left="3818" w:hanging="180"/>
      </w:pPr>
    </w:lvl>
    <w:lvl w:ilvl="6" w:tplc="0425000F" w:tentative="1">
      <w:start w:val="1"/>
      <w:numFmt w:val="decimal"/>
      <w:lvlText w:val="%7."/>
      <w:lvlJc w:val="left"/>
      <w:pPr>
        <w:ind w:left="4538" w:hanging="360"/>
      </w:pPr>
    </w:lvl>
    <w:lvl w:ilvl="7" w:tplc="04250019" w:tentative="1">
      <w:start w:val="1"/>
      <w:numFmt w:val="lowerLetter"/>
      <w:lvlText w:val="%8."/>
      <w:lvlJc w:val="left"/>
      <w:pPr>
        <w:ind w:left="5258" w:hanging="360"/>
      </w:pPr>
    </w:lvl>
    <w:lvl w:ilvl="8" w:tplc="0425001B" w:tentative="1">
      <w:start w:val="1"/>
      <w:numFmt w:val="lowerRoman"/>
      <w:lvlText w:val="%9."/>
      <w:lvlJc w:val="right"/>
      <w:pPr>
        <w:ind w:left="5978" w:hanging="180"/>
      </w:pPr>
    </w:lvl>
  </w:abstractNum>
  <w:abstractNum w:abstractNumId="42" w15:restartNumberingAfterBreak="0">
    <w:nsid w:val="146F2656"/>
    <w:multiLevelType w:val="hybridMultilevel"/>
    <w:tmpl w:val="D0F857E4"/>
    <w:lvl w:ilvl="0" w:tplc="04250001">
      <w:start w:val="1"/>
      <w:numFmt w:val="bullet"/>
      <w:lvlText w:val=""/>
      <w:lvlJc w:val="left"/>
      <w:pPr>
        <w:ind w:left="1146" w:hanging="360"/>
      </w:pPr>
      <w:rPr>
        <w:rFonts w:ascii="Symbol" w:hAnsi="Symbol"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43" w15:restartNumberingAfterBreak="0">
    <w:nsid w:val="14CE5FB6"/>
    <w:multiLevelType w:val="hybridMultilevel"/>
    <w:tmpl w:val="6EAC4304"/>
    <w:lvl w:ilvl="0" w:tplc="64BCED6C">
      <w:start w:val="1"/>
      <w:numFmt w:val="lowerLetter"/>
      <w:lvlText w:val="%1)"/>
      <w:lvlJc w:val="center"/>
      <w:pPr>
        <w:tabs>
          <w:tab w:val="num" w:pos="2493"/>
        </w:tabs>
        <w:ind w:left="2493" w:hanging="588"/>
      </w:pPr>
      <w:rPr>
        <w:rFonts w:ascii="Times New Roman" w:eastAsiaTheme="minorHAnsi" w:hAnsi="Times New Roman" w:cs="Times New Roman"/>
      </w:rPr>
    </w:lvl>
    <w:lvl w:ilvl="1" w:tplc="04250019">
      <w:start w:val="1"/>
      <w:numFmt w:val="lowerLetter"/>
      <w:lvlText w:val="(%2)"/>
      <w:lvlJc w:val="left"/>
      <w:pPr>
        <w:tabs>
          <w:tab w:val="num" w:pos="2985"/>
        </w:tabs>
        <w:ind w:left="2985" w:hanging="360"/>
      </w:pPr>
      <w:rPr>
        <w:rFonts w:hint="default"/>
      </w:rPr>
    </w:lvl>
    <w:lvl w:ilvl="2" w:tplc="0425001B" w:tentative="1">
      <w:start w:val="1"/>
      <w:numFmt w:val="lowerRoman"/>
      <w:lvlText w:val="%3."/>
      <w:lvlJc w:val="right"/>
      <w:pPr>
        <w:tabs>
          <w:tab w:val="num" w:pos="3705"/>
        </w:tabs>
        <w:ind w:left="3705" w:hanging="180"/>
      </w:pPr>
    </w:lvl>
    <w:lvl w:ilvl="3" w:tplc="0425000F" w:tentative="1">
      <w:start w:val="1"/>
      <w:numFmt w:val="decimal"/>
      <w:lvlText w:val="%4."/>
      <w:lvlJc w:val="left"/>
      <w:pPr>
        <w:tabs>
          <w:tab w:val="num" w:pos="4425"/>
        </w:tabs>
        <w:ind w:left="4425" w:hanging="360"/>
      </w:pPr>
    </w:lvl>
    <w:lvl w:ilvl="4" w:tplc="04250019" w:tentative="1">
      <w:start w:val="1"/>
      <w:numFmt w:val="lowerLetter"/>
      <w:lvlText w:val="%5."/>
      <w:lvlJc w:val="left"/>
      <w:pPr>
        <w:tabs>
          <w:tab w:val="num" w:pos="5145"/>
        </w:tabs>
        <w:ind w:left="5145" w:hanging="360"/>
      </w:pPr>
    </w:lvl>
    <w:lvl w:ilvl="5" w:tplc="0425001B" w:tentative="1">
      <w:start w:val="1"/>
      <w:numFmt w:val="lowerRoman"/>
      <w:lvlText w:val="%6."/>
      <w:lvlJc w:val="right"/>
      <w:pPr>
        <w:tabs>
          <w:tab w:val="num" w:pos="5865"/>
        </w:tabs>
        <w:ind w:left="5865" w:hanging="180"/>
      </w:pPr>
    </w:lvl>
    <w:lvl w:ilvl="6" w:tplc="0425000F" w:tentative="1">
      <w:start w:val="1"/>
      <w:numFmt w:val="decimal"/>
      <w:lvlText w:val="%7."/>
      <w:lvlJc w:val="left"/>
      <w:pPr>
        <w:tabs>
          <w:tab w:val="num" w:pos="6585"/>
        </w:tabs>
        <w:ind w:left="6585" w:hanging="360"/>
      </w:pPr>
    </w:lvl>
    <w:lvl w:ilvl="7" w:tplc="04250019" w:tentative="1">
      <w:start w:val="1"/>
      <w:numFmt w:val="lowerLetter"/>
      <w:lvlText w:val="%8."/>
      <w:lvlJc w:val="left"/>
      <w:pPr>
        <w:tabs>
          <w:tab w:val="num" w:pos="7305"/>
        </w:tabs>
        <w:ind w:left="7305" w:hanging="360"/>
      </w:pPr>
    </w:lvl>
    <w:lvl w:ilvl="8" w:tplc="0425001B" w:tentative="1">
      <w:start w:val="1"/>
      <w:numFmt w:val="lowerRoman"/>
      <w:lvlText w:val="%9."/>
      <w:lvlJc w:val="right"/>
      <w:pPr>
        <w:tabs>
          <w:tab w:val="num" w:pos="8025"/>
        </w:tabs>
        <w:ind w:left="8025" w:hanging="180"/>
      </w:pPr>
    </w:lvl>
  </w:abstractNum>
  <w:abstractNum w:abstractNumId="44" w15:restartNumberingAfterBreak="0">
    <w:nsid w:val="14F9373D"/>
    <w:multiLevelType w:val="hybridMultilevel"/>
    <w:tmpl w:val="86A042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1C1B0138"/>
    <w:multiLevelType w:val="multilevel"/>
    <w:tmpl w:val="E8C69B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1C44025E"/>
    <w:multiLevelType w:val="hybridMultilevel"/>
    <w:tmpl w:val="F86CE274"/>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1D533EBF"/>
    <w:multiLevelType w:val="multilevel"/>
    <w:tmpl w:val="33C0C5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00220AE"/>
    <w:multiLevelType w:val="multilevel"/>
    <w:tmpl w:val="8BF0ECD8"/>
    <w:lvl w:ilvl="0">
      <w:start w:val="18"/>
      <w:numFmt w:val="decimal"/>
      <w:lvlText w:val="%1."/>
      <w:lvlJc w:val="left"/>
      <w:pPr>
        <w:ind w:left="720" w:hanging="360"/>
      </w:pPr>
      <w:rPr>
        <w:rFonts w:hint="default"/>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20CA21D5"/>
    <w:multiLevelType w:val="multilevel"/>
    <w:tmpl w:val="159C662A"/>
    <w:lvl w:ilvl="0">
      <w:start w:val="13"/>
      <w:numFmt w:val="decimal"/>
      <w:lvlText w:val="%1."/>
      <w:lvlJc w:val="left"/>
      <w:pPr>
        <w:ind w:left="480" w:hanging="480"/>
      </w:pPr>
      <w:rPr>
        <w:rFonts w:hint="default"/>
      </w:rPr>
    </w:lvl>
    <w:lvl w:ilvl="1">
      <w:start w:val="1"/>
      <w:numFmt w:val="decimal"/>
      <w:lvlText w:val="14.%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226D7739"/>
    <w:multiLevelType w:val="multilevel"/>
    <w:tmpl w:val="AE50CF4A"/>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1" w15:restartNumberingAfterBreak="0">
    <w:nsid w:val="22FE218D"/>
    <w:multiLevelType w:val="hybridMultilevel"/>
    <w:tmpl w:val="9364D51A"/>
    <w:lvl w:ilvl="0" w:tplc="AE3A806E">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52" w15:restartNumberingAfterBreak="0">
    <w:nsid w:val="237A2F0C"/>
    <w:multiLevelType w:val="hybridMultilevel"/>
    <w:tmpl w:val="2F28A0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24226C3B"/>
    <w:multiLevelType w:val="multilevel"/>
    <w:tmpl w:val="DC96F8B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55" w15:restartNumberingAfterBreak="0">
    <w:nsid w:val="30C36362"/>
    <w:multiLevelType w:val="hybridMultilevel"/>
    <w:tmpl w:val="A55C608E"/>
    <w:lvl w:ilvl="0" w:tplc="1E7CC5D2">
      <w:start w:val="3"/>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6" w15:restartNumberingAfterBreak="0">
    <w:nsid w:val="34210AC6"/>
    <w:multiLevelType w:val="hybridMultilevel"/>
    <w:tmpl w:val="8676D7E4"/>
    <w:lvl w:ilvl="0" w:tplc="C57CB9EE">
      <w:start w:val="1"/>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7" w15:restartNumberingAfterBreak="0">
    <w:nsid w:val="387061AE"/>
    <w:multiLevelType w:val="multilevel"/>
    <w:tmpl w:val="D280310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8735B97"/>
    <w:multiLevelType w:val="multilevel"/>
    <w:tmpl w:val="1CA65A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9384F8E"/>
    <w:multiLevelType w:val="multilevel"/>
    <w:tmpl w:val="66869E7C"/>
    <w:lvl w:ilvl="0">
      <w:start w:val="3"/>
      <w:numFmt w:val="decimal"/>
      <w:lvlText w:val="%1.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4.%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0" w15:restartNumberingAfterBreak="0">
    <w:nsid w:val="3A330533"/>
    <w:multiLevelType w:val="hybridMultilevel"/>
    <w:tmpl w:val="69729EFC"/>
    <w:lvl w:ilvl="0" w:tplc="04090019">
      <w:start w:val="1"/>
      <w:numFmt w:val="lowerLetter"/>
      <w:lvlText w:val="%1."/>
      <w:lvlJc w:val="left"/>
      <w:pPr>
        <w:ind w:left="720" w:hanging="360"/>
      </w:pPr>
      <w:rPr>
        <w:rFonts w:hint="default"/>
      </w:rPr>
    </w:lvl>
    <w:lvl w:ilvl="1" w:tplc="00B2FDF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A9C3DB5"/>
    <w:multiLevelType w:val="hybridMultilevel"/>
    <w:tmpl w:val="1652C1D2"/>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2" w15:restartNumberingAfterBreak="0">
    <w:nsid w:val="3CDE5C35"/>
    <w:multiLevelType w:val="multilevel"/>
    <w:tmpl w:val="67B2A85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E01746C"/>
    <w:multiLevelType w:val="hybridMultilevel"/>
    <w:tmpl w:val="BF4092E2"/>
    <w:lvl w:ilvl="0" w:tplc="621432BC">
      <w:start w:val="1"/>
      <w:numFmt w:val="decimal"/>
      <w:lvlText w:val="%1)"/>
      <w:lvlJc w:val="left"/>
      <w:pPr>
        <w:ind w:left="927" w:hanging="360"/>
      </w:pPr>
      <w:rPr>
        <w:rFonts w:hint="default"/>
      </w:rPr>
    </w:lvl>
    <w:lvl w:ilvl="1" w:tplc="04250019">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64" w15:restartNumberingAfterBreak="0">
    <w:nsid w:val="3EB44527"/>
    <w:multiLevelType w:val="hybridMultilevel"/>
    <w:tmpl w:val="74F8BC22"/>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5" w15:restartNumberingAfterBreak="0">
    <w:nsid w:val="44FD540F"/>
    <w:multiLevelType w:val="hybridMultilevel"/>
    <w:tmpl w:val="B150B842"/>
    <w:lvl w:ilvl="0" w:tplc="C0BEC5BA">
      <w:start w:val="1"/>
      <w:numFmt w:val="lowerLetter"/>
      <w:lvlText w:val="%1)"/>
      <w:lvlJc w:val="left"/>
      <w:pPr>
        <w:ind w:left="1146" w:hanging="360"/>
      </w:pPr>
      <w:rPr>
        <w:rFonts w:ascii="Times New Roman" w:eastAsiaTheme="minorHAnsi" w:hAnsi="Times New Roman" w:cstheme="minorBidi"/>
      </w:rPr>
    </w:lvl>
    <w:lvl w:ilvl="1" w:tplc="04250019">
      <w:start w:val="1"/>
      <w:numFmt w:val="lowerLetter"/>
      <w:lvlText w:val="%2."/>
      <w:lvlJc w:val="left"/>
      <w:pPr>
        <w:ind w:left="1866" w:hanging="360"/>
      </w:pPr>
    </w:lvl>
    <w:lvl w:ilvl="2" w:tplc="0425001B">
      <w:start w:val="1"/>
      <w:numFmt w:val="lowerRoman"/>
      <w:lvlText w:val="%3."/>
      <w:lvlJc w:val="right"/>
      <w:pPr>
        <w:ind w:left="2586" w:hanging="180"/>
      </w:pPr>
    </w:lvl>
    <w:lvl w:ilvl="3" w:tplc="0425000F">
      <w:start w:val="1"/>
      <w:numFmt w:val="decimal"/>
      <w:lvlText w:val="%4."/>
      <w:lvlJc w:val="left"/>
      <w:pPr>
        <w:ind w:left="3306" w:hanging="360"/>
      </w:pPr>
    </w:lvl>
    <w:lvl w:ilvl="4" w:tplc="04250019">
      <w:start w:val="1"/>
      <w:numFmt w:val="lowerLetter"/>
      <w:lvlText w:val="%5."/>
      <w:lvlJc w:val="left"/>
      <w:pPr>
        <w:ind w:left="4026" w:hanging="360"/>
      </w:pPr>
    </w:lvl>
    <w:lvl w:ilvl="5" w:tplc="0425001B">
      <w:start w:val="1"/>
      <w:numFmt w:val="lowerRoman"/>
      <w:lvlText w:val="%6."/>
      <w:lvlJc w:val="right"/>
      <w:pPr>
        <w:ind w:left="4746" w:hanging="180"/>
      </w:pPr>
    </w:lvl>
    <w:lvl w:ilvl="6" w:tplc="0425000F">
      <w:start w:val="1"/>
      <w:numFmt w:val="decimal"/>
      <w:lvlText w:val="%7."/>
      <w:lvlJc w:val="left"/>
      <w:pPr>
        <w:ind w:left="5466" w:hanging="360"/>
      </w:pPr>
    </w:lvl>
    <w:lvl w:ilvl="7" w:tplc="04250019">
      <w:start w:val="1"/>
      <w:numFmt w:val="lowerLetter"/>
      <w:lvlText w:val="%8."/>
      <w:lvlJc w:val="left"/>
      <w:pPr>
        <w:ind w:left="6186" w:hanging="360"/>
      </w:pPr>
    </w:lvl>
    <w:lvl w:ilvl="8" w:tplc="0425001B">
      <w:start w:val="1"/>
      <w:numFmt w:val="lowerRoman"/>
      <w:lvlText w:val="%9."/>
      <w:lvlJc w:val="right"/>
      <w:pPr>
        <w:ind w:left="6906" w:hanging="180"/>
      </w:pPr>
    </w:lvl>
  </w:abstractNum>
  <w:abstractNum w:abstractNumId="66" w15:restartNumberingAfterBreak="0">
    <w:nsid w:val="4A707339"/>
    <w:multiLevelType w:val="multilevel"/>
    <w:tmpl w:val="1BAE23F0"/>
    <w:styleLink w:val="Laad1"/>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67" w15:restartNumberingAfterBreak="0">
    <w:nsid w:val="4A806000"/>
    <w:multiLevelType w:val="multilevel"/>
    <w:tmpl w:val="19D449D6"/>
    <w:lvl w:ilvl="0">
      <w:start w:val="1"/>
      <w:numFmt w:val="decimal"/>
      <w:pStyle w:val="Laad7"/>
      <w:lvlText w:val="%1."/>
      <w:lvlJc w:val="left"/>
      <w:pPr>
        <w:ind w:left="2486"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8" w15:restartNumberingAfterBreak="0">
    <w:nsid w:val="4B7512BC"/>
    <w:multiLevelType w:val="multilevel"/>
    <w:tmpl w:val="144E36F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9" w15:restartNumberingAfterBreak="0">
    <w:nsid w:val="4D5C091B"/>
    <w:multiLevelType w:val="hybridMultilevel"/>
    <w:tmpl w:val="825EDA5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0" w15:restartNumberingAfterBreak="0">
    <w:nsid w:val="50703190"/>
    <w:multiLevelType w:val="hybridMultilevel"/>
    <w:tmpl w:val="6206D636"/>
    <w:lvl w:ilvl="0" w:tplc="04250019">
      <w:start w:val="1"/>
      <w:numFmt w:val="lowerLetter"/>
      <w:lvlText w:val="%1."/>
      <w:lvlJc w:val="left"/>
      <w:pPr>
        <w:ind w:left="1146" w:hanging="360"/>
      </w:pPr>
    </w:lvl>
    <w:lvl w:ilvl="1" w:tplc="04250019" w:tentative="1">
      <w:start w:val="1"/>
      <w:numFmt w:val="lowerLetter"/>
      <w:lvlText w:val="%2."/>
      <w:lvlJc w:val="left"/>
      <w:pPr>
        <w:ind w:left="1866" w:hanging="360"/>
      </w:pPr>
    </w:lvl>
    <w:lvl w:ilvl="2" w:tplc="0425001B" w:tentative="1">
      <w:start w:val="1"/>
      <w:numFmt w:val="lowerRoman"/>
      <w:lvlText w:val="%3."/>
      <w:lvlJc w:val="right"/>
      <w:pPr>
        <w:ind w:left="2586" w:hanging="180"/>
      </w:pPr>
    </w:lvl>
    <w:lvl w:ilvl="3" w:tplc="0425000F" w:tentative="1">
      <w:start w:val="1"/>
      <w:numFmt w:val="decimal"/>
      <w:lvlText w:val="%4."/>
      <w:lvlJc w:val="left"/>
      <w:pPr>
        <w:ind w:left="3306" w:hanging="360"/>
      </w:pPr>
    </w:lvl>
    <w:lvl w:ilvl="4" w:tplc="04250019">
      <w:start w:val="1"/>
      <w:numFmt w:val="lowerLetter"/>
      <w:lvlText w:val="%5."/>
      <w:lvlJc w:val="left"/>
      <w:pPr>
        <w:ind w:left="4026" w:hanging="360"/>
      </w:pPr>
    </w:lvl>
    <w:lvl w:ilvl="5" w:tplc="0425001B" w:tentative="1">
      <w:start w:val="1"/>
      <w:numFmt w:val="lowerRoman"/>
      <w:lvlText w:val="%6."/>
      <w:lvlJc w:val="right"/>
      <w:pPr>
        <w:ind w:left="4746" w:hanging="180"/>
      </w:pPr>
    </w:lvl>
    <w:lvl w:ilvl="6" w:tplc="0425000F" w:tentative="1">
      <w:start w:val="1"/>
      <w:numFmt w:val="decimal"/>
      <w:lvlText w:val="%7."/>
      <w:lvlJc w:val="left"/>
      <w:pPr>
        <w:ind w:left="5466" w:hanging="360"/>
      </w:pPr>
    </w:lvl>
    <w:lvl w:ilvl="7" w:tplc="04250019" w:tentative="1">
      <w:start w:val="1"/>
      <w:numFmt w:val="lowerLetter"/>
      <w:lvlText w:val="%8."/>
      <w:lvlJc w:val="left"/>
      <w:pPr>
        <w:ind w:left="6186" w:hanging="360"/>
      </w:pPr>
    </w:lvl>
    <w:lvl w:ilvl="8" w:tplc="0425001B" w:tentative="1">
      <w:start w:val="1"/>
      <w:numFmt w:val="lowerRoman"/>
      <w:lvlText w:val="%9."/>
      <w:lvlJc w:val="right"/>
      <w:pPr>
        <w:ind w:left="6906" w:hanging="180"/>
      </w:pPr>
    </w:lvl>
  </w:abstractNum>
  <w:abstractNum w:abstractNumId="71" w15:restartNumberingAfterBreak="0">
    <w:nsid w:val="52B11F87"/>
    <w:multiLevelType w:val="hybridMultilevel"/>
    <w:tmpl w:val="F7D8D1E8"/>
    <w:lvl w:ilvl="0" w:tplc="DD60522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5DF0411"/>
    <w:multiLevelType w:val="multilevel"/>
    <w:tmpl w:val="63B81C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6682AD8"/>
    <w:multiLevelType w:val="hybridMultilevel"/>
    <w:tmpl w:val="406AB594"/>
    <w:lvl w:ilvl="0" w:tplc="04104384">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4" w15:restartNumberingAfterBreak="0">
    <w:nsid w:val="56861E35"/>
    <w:multiLevelType w:val="multilevel"/>
    <w:tmpl w:val="21CA8BB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6F65324"/>
    <w:multiLevelType w:val="hybridMultilevel"/>
    <w:tmpl w:val="667C224E"/>
    <w:lvl w:ilvl="0" w:tplc="96E69FFA">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6" w15:restartNumberingAfterBreak="0">
    <w:nsid w:val="5BD260F9"/>
    <w:multiLevelType w:val="multilevel"/>
    <w:tmpl w:val="D3F871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BED6B44"/>
    <w:multiLevelType w:val="hybridMultilevel"/>
    <w:tmpl w:val="25C0A8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8" w15:restartNumberingAfterBreak="0">
    <w:nsid w:val="5C58736C"/>
    <w:multiLevelType w:val="hybridMultilevel"/>
    <w:tmpl w:val="6FCEA610"/>
    <w:lvl w:ilvl="0" w:tplc="04250017">
      <w:start w:val="1"/>
      <w:numFmt w:val="lowerLetter"/>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79" w15:restartNumberingAfterBreak="0">
    <w:nsid w:val="5ECF0656"/>
    <w:multiLevelType w:val="multilevel"/>
    <w:tmpl w:val="6A7C9C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1873343"/>
    <w:multiLevelType w:val="multilevel"/>
    <w:tmpl w:val="B658F2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439325C"/>
    <w:multiLevelType w:val="hybridMultilevel"/>
    <w:tmpl w:val="9AECDAE2"/>
    <w:lvl w:ilvl="0" w:tplc="0C1E3F3E">
      <w:start w:val="1"/>
      <w:numFmt w:val="lowerLetter"/>
      <w:pStyle w:val="Loenditpp"/>
      <w:lvlText w:val="%1)"/>
      <w:lvlJc w:val="left"/>
      <w:pPr>
        <w:tabs>
          <w:tab w:val="num" w:pos="1995"/>
        </w:tabs>
        <w:ind w:left="1995" w:hanging="360"/>
      </w:pPr>
      <w:rPr>
        <w:rFonts w:hint="default"/>
      </w:rPr>
    </w:lvl>
    <w:lvl w:ilvl="1" w:tplc="8C4A81B6"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4A85ACD"/>
    <w:multiLevelType w:val="multilevel"/>
    <w:tmpl w:val="E100635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5041987"/>
    <w:multiLevelType w:val="multilevel"/>
    <w:tmpl w:val="937A19D4"/>
    <w:lvl w:ilvl="0">
      <w:start w:val="8"/>
      <w:numFmt w:val="decimal"/>
      <w:lvlText w:val="%1."/>
      <w:lvlJc w:val="left"/>
      <w:pPr>
        <w:ind w:left="567" w:hanging="567"/>
      </w:pPr>
      <w:rPr>
        <w:rFonts w:hint="default"/>
        <w:b w:val="0"/>
        <w:sz w:val="22"/>
        <w:szCs w:val="22"/>
      </w:rPr>
    </w:lvl>
    <w:lvl w:ilvl="1">
      <w:start w:val="1"/>
      <w:numFmt w:val="decimal"/>
      <w:isLgl/>
      <w:lvlText w:val="%1.%2."/>
      <w:lvlJc w:val="left"/>
      <w:pPr>
        <w:ind w:left="567" w:hanging="567"/>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68501C53"/>
    <w:multiLevelType w:val="hybridMultilevel"/>
    <w:tmpl w:val="50682906"/>
    <w:lvl w:ilvl="0" w:tplc="199E1BFE">
      <w:start w:val="1"/>
      <w:numFmt w:val="decimal"/>
      <w:lvlText w:val="%1."/>
      <w:lvlJc w:val="left"/>
      <w:pPr>
        <w:ind w:left="1065"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5" w15:restartNumberingAfterBreak="0">
    <w:nsid w:val="6B6E1EAF"/>
    <w:multiLevelType w:val="hybridMultilevel"/>
    <w:tmpl w:val="85C2D1B8"/>
    <w:lvl w:ilvl="0" w:tplc="8BF851B6">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6" w15:restartNumberingAfterBreak="0">
    <w:nsid w:val="6C0A135A"/>
    <w:multiLevelType w:val="multilevel"/>
    <w:tmpl w:val="1CCC03B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7" w15:restartNumberingAfterBreak="0">
    <w:nsid w:val="6D5B0B30"/>
    <w:multiLevelType w:val="multilevel"/>
    <w:tmpl w:val="EE469D24"/>
    <w:lvl w:ilvl="0">
      <w:start w:val="3"/>
      <w:numFmt w:val="decimal"/>
      <w:lvlText w:val="%1."/>
      <w:lvlJc w:val="left"/>
      <w:pPr>
        <w:ind w:left="360" w:hanging="360"/>
      </w:pPr>
      <w:rPr>
        <w:rFonts w:hint="default"/>
      </w:rPr>
    </w:lvl>
    <w:lvl w:ilvl="1">
      <w:start w:val="18"/>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8" w15:restartNumberingAfterBreak="0">
    <w:nsid w:val="6E9353BD"/>
    <w:multiLevelType w:val="hybridMultilevel"/>
    <w:tmpl w:val="9B12A1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9" w15:restartNumberingAfterBreak="0">
    <w:nsid w:val="72D34C15"/>
    <w:multiLevelType w:val="multilevel"/>
    <w:tmpl w:val="D3F871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30546CE"/>
    <w:multiLevelType w:val="hybridMultilevel"/>
    <w:tmpl w:val="426EC9E2"/>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1" w15:restartNumberingAfterBreak="0">
    <w:nsid w:val="757B30E3"/>
    <w:multiLevelType w:val="hybridMultilevel"/>
    <w:tmpl w:val="771A9BC2"/>
    <w:lvl w:ilvl="0" w:tplc="A7A87C78">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92" w15:restartNumberingAfterBreak="0">
    <w:nsid w:val="77DE5C8E"/>
    <w:multiLevelType w:val="multilevel"/>
    <w:tmpl w:val="D7929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97D0B19"/>
    <w:multiLevelType w:val="multilevel"/>
    <w:tmpl w:val="F3BAC2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7A8E7C3C"/>
    <w:multiLevelType w:val="multilevel"/>
    <w:tmpl w:val="BA5A962A"/>
    <w:lvl w:ilvl="0">
      <w:start w:val="2"/>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5" w15:restartNumberingAfterBreak="0">
    <w:nsid w:val="7B0130DC"/>
    <w:multiLevelType w:val="hybridMultilevel"/>
    <w:tmpl w:val="901C214E"/>
    <w:lvl w:ilvl="0" w:tplc="B6B8583E">
      <w:start w:val="1"/>
      <w:numFmt w:val="lowerLetter"/>
      <w:lvlText w:val="%1)"/>
      <w:lvlJc w:val="left"/>
      <w:pPr>
        <w:ind w:left="1770" w:hanging="360"/>
      </w:pPr>
      <w:rPr>
        <w:rFonts w:hint="default"/>
      </w:rPr>
    </w:lvl>
    <w:lvl w:ilvl="1" w:tplc="04250019">
      <w:start w:val="1"/>
      <w:numFmt w:val="lowerLetter"/>
      <w:lvlText w:val="%2."/>
      <w:lvlJc w:val="left"/>
      <w:pPr>
        <w:ind w:left="2490" w:hanging="360"/>
      </w:pPr>
    </w:lvl>
    <w:lvl w:ilvl="2" w:tplc="0425001B">
      <w:start w:val="1"/>
      <w:numFmt w:val="lowerRoman"/>
      <w:lvlText w:val="%3."/>
      <w:lvlJc w:val="right"/>
      <w:pPr>
        <w:ind w:left="3210" w:hanging="180"/>
      </w:pPr>
    </w:lvl>
    <w:lvl w:ilvl="3" w:tplc="0425000F" w:tentative="1">
      <w:start w:val="1"/>
      <w:numFmt w:val="decimal"/>
      <w:lvlText w:val="%4."/>
      <w:lvlJc w:val="left"/>
      <w:pPr>
        <w:ind w:left="3930" w:hanging="360"/>
      </w:pPr>
    </w:lvl>
    <w:lvl w:ilvl="4" w:tplc="04250019" w:tentative="1">
      <w:start w:val="1"/>
      <w:numFmt w:val="lowerLetter"/>
      <w:lvlText w:val="%5."/>
      <w:lvlJc w:val="left"/>
      <w:pPr>
        <w:ind w:left="4650" w:hanging="360"/>
      </w:pPr>
    </w:lvl>
    <w:lvl w:ilvl="5" w:tplc="0425001B" w:tentative="1">
      <w:start w:val="1"/>
      <w:numFmt w:val="lowerRoman"/>
      <w:lvlText w:val="%6."/>
      <w:lvlJc w:val="right"/>
      <w:pPr>
        <w:ind w:left="5370" w:hanging="180"/>
      </w:pPr>
    </w:lvl>
    <w:lvl w:ilvl="6" w:tplc="0425000F" w:tentative="1">
      <w:start w:val="1"/>
      <w:numFmt w:val="decimal"/>
      <w:lvlText w:val="%7."/>
      <w:lvlJc w:val="left"/>
      <w:pPr>
        <w:ind w:left="6090" w:hanging="360"/>
      </w:pPr>
    </w:lvl>
    <w:lvl w:ilvl="7" w:tplc="04250019" w:tentative="1">
      <w:start w:val="1"/>
      <w:numFmt w:val="lowerLetter"/>
      <w:lvlText w:val="%8."/>
      <w:lvlJc w:val="left"/>
      <w:pPr>
        <w:ind w:left="6810" w:hanging="360"/>
      </w:pPr>
    </w:lvl>
    <w:lvl w:ilvl="8" w:tplc="0425001B" w:tentative="1">
      <w:start w:val="1"/>
      <w:numFmt w:val="lowerRoman"/>
      <w:lvlText w:val="%9."/>
      <w:lvlJc w:val="right"/>
      <w:pPr>
        <w:ind w:left="7530" w:hanging="180"/>
      </w:pPr>
    </w:lvl>
  </w:abstractNum>
  <w:abstractNum w:abstractNumId="96" w15:restartNumberingAfterBreak="0">
    <w:nsid w:val="7BAA6EA5"/>
    <w:multiLevelType w:val="hybridMultilevel"/>
    <w:tmpl w:val="9280D3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7BED1088"/>
    <w:multiLevelType w:val="hybridMultilevel"/>
    <w:tmpl w:val="0CAEF300"/>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8" w15:restartNumberingAfterBreak="0">
    <w:nsid w:val="7C4A7E55"/>
    <w:multiLevelType w:val="hybridMultilevel"/>
    <w:tmpl w:val="5B424FE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99" w15:restartNumberingAfterBreak="0">
    <w:nsid w:val="7CD72544"/>
    <w:multiLevelType w:val="hybridMultilevel"/>
    <w:tmpl w:val="7660D034"/>
    <w:lvl w:ilvl="0" w:tplc="0C14AE3E">
      <w:start w:val="1"/>
      <w:numFmt w:val="decimal"/>
      <w:lvlText w:val="%1)"/>
      <w:lvlJc w:val="left"/>
      <w:pPr>
        <w:ind w:left="1068" w:hanging="360"/>
      </w:pPr>
      <w:rPr>
        <w:color w:val="auto"/>
      </w:r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start w:val="1"/>
      <w:numFmt w:val="decimal"/>
      <w:lvlText w:val="%4."/>
      <w:lvlJc w:val="left"/>
      <w:pPr>
        <w:ind w:left="3228" w:hanging="360"/>
      </w:pPr>
    </w:lvl>
    <w:lvl w:ilvl="4" w:tplc="04250019">
      <w:start w:val="1"/>
      <w:numFmt w:val="lowerLetter"/>
      <w:lvlText w:val="%5."/>
      <w:lvlJc w:val="left"/>
      <w:pPr>
        <w:ind w:left="3948" w:hanging="360"/>
      </w:pPr>
    </w:lvl>
    <w:lvl w:ilvl="5" w:tplc="0425001B">
      <w:start w:val="1"/>
      <w:numFmt w:val="lowerRoman"/>
      <w:lvlText w:val="%6."/>
      <w:lvlJc w:val="right"/>
      <w:pPr>
        <w:ind w:left="4668" w:hanging="180"/>
      </w:pPr>
    </w:lvl>
    <w:lvl w:ilvl="6" w:tplc="0425000F">
      <w:start w:val="1"/>
      <w:numFmt w:val="decimal"/>
      <w:lvlText w:val="%7."/>
      <w:lvlJc w:val="left"/>
      <w:pPr>
        <w:ind w:left="5388" w:hanging="360"/>
      </w:pPr>
    </w:lvl>
    <w:lvl w:ilvl="7" w:tplc="04250019">
      <w:start w:val="1"/>
      <w:numFmt w:val="lowerLetter"/>
      <w:lvlText w:val="%8."/>
      <w:lvlJc w:val="left"/>
      <w:pPr>
        <w:ind w:left="6108" w:hanging="360"/>
      </w:pPr>
    </w:lvl>
    <w:lvl w:ilvl="8" w:tplc="0425001B">
      <w:start w:val="1"/>
      <w:numFmt w:val="lowerRoman"/>
      <w:lvlText w:val="%9."/>
      <w:lvlJc w:val="right"/>
      <w:pPr>
        <w:ind w:left="6828" w:hanging="180"/>
      </w:pPr>
    </w:lvl>
  </w:abstractNum>
  <w:abstractNum w:abstractNumId="100" w15:restartNumberingAfterBreak="0">
    <w:nsid w:val="7D2248A8"/>
    <w:multiLevelType w:val="hybridMultilevel"/>
    <w:tmpl w:val="4E240B20"/>
    <w:lvl w:ilvl="0" w:tplc="1E7CC5D2">
      <w:start w:val="3"/>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1" w15:restartNumberingAfterBreak="0">
    <w:nsid w:val="7F1C25C6"/>
    <w:multiLevelType w:val="multilevel"/>
    <w:tmpl w:val="CE04E50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32512723">
    <w:abstractNumId w:val="60"/>
  </w:num>
  <w:num w:numId="2" w16cid:durableId="1454639603">
    <w:abstractNumId w:val="81"/>
  </w:num>
  <w:num w:numId="3" w16cid:durableId="678967556">
    <w:abstractNumId w:val="43"/>
  </w:num>
  <w:num w:numId="4" w16cid:durableId="540242455">
    <w:abstractNumId w:val="63"/>
  </w:num>
  <w:num w:numId="5" w16cid:durableId="813641221">
    <w:abstractNumId w:val="99"/>
  </w:num>
  <w:num w:numId="6" w16cid:durableId="796681502">
    <w:abstractNumId w:val="50"/>
  </w:num>
  <w:num w:numId="7" w16cid:durableId="1547795300">
    <w:abstractNumId w:val="85"/>
  </w:num>
  <w:num w:numId="8" w16cid:durableId="55008273">
    <w:abstractNumId w:val="75"/>
  </w:num>
  <w:num w:numId="9" w16cid:durableId="163593247">
    <w:abstractNumId w:val="61"/>
  </w:num>
  <w:num w:numId="10" w16cid:durableId="193084028">
    <w:abstractNumId w:val="90"/>
  </w:num>
  <w:num w:numId="11" w16cid:durableId="1071386812">
    <w:abstractNumId w:val="73"/>
  </w:num>
  <w:num w:numId="12" w16cid:durableId="1306204550">
    <w:abstractNumId w:val="97"/>
  </w:num>
  <w:num w:numId="13" w16cid:durableId="853298999">
    <w:abstractNumId w:val="64"/>
  </w:num>
  <w:num w:numId="14" w16cid:durableId="887574539">
    <w:abstractNumId w:val="54"/>
  </w:num>
  <w:num w:numId="15" w16cid:durableId="535122933">
    <w:abstractNumId w:val="86"/>
  </w:num>
  <w:num w:numId="16" w16cid:durableId="891893208">
    <w:abstractNumId w:val="40"/>
  </w:num>
  <w:num w:numId="17" w16cid:durableId="349138358">
    <w:abstractNumId w:val="59"/>
  </w:num>
  <w:num w:numId="18" w16cid:durableId="62794981">
    <w:abstractNumId w:val="56"/>
  </w:num>
  <w:num w:numId="19" w16cid:durableId="2116513885">
    <w:abstractNumId w:val="66"/>
  </w:num>
  <w:num w:numId="20" w16cid:durableId="9602140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5325810">
    <w:abstractNumId w:val="65"/>
  </w:num>
  <w:num w:numId="22" w16cid:durableId="1652250834">
    <w:abstractNumId w:val="95"/>
  </w:num>
  <w:num w:numId="23" w16cid:durableId="749549004">
    <w:abstractNumId w:val="91"/>
  </w:num>
  <w:num w:numId="24" w16cid:durableId="2062709855">
    <w:abstractNumId w:val="62"/>
  </w:num>
  <w:num w:numId="25" w16cid:durableId="375980387">
    <w:abstractNumId w:val="45"/>
  </w:num>
  <w:num w:numId="26" w16cid:durableId="1669748684">
    <w:abstractNumId w:val="79"/>
  </w:num>
  <w:num w:numId="27" w16cid:durableId="2001689618">
    <w:abstractNumId w:val="47"/>
  </w:num>
  <w:num w:numId="28" w16cid:durableId="1327704627">
    <w:abstractNumId w:val="93"/>
  </w:num>
  <w:num w:numId="29" w16cid:durableId="1226407489">
    <w:abstractNumId w:val="92"/>
  </w:num>
  <w:num w:numId="30" w16cid:durableId="1127049533">
    <w:abstractNumId w:val="101"/>
  </w:num>
  <w:num w:numId="31" w16cid:durableId="536814132">
    <w:abstractNumId w:val="37"/>
  </w:num>
  <w:num w:numId="32" w16cid:durableId="2021152665">
    <w:abstractNumId w:val="57"/>
  </w:num>
  <w:num w:numId="33" w16cid:durableId="2089887786">
    <w:abstractNumId w:val="53"/>
  </w:num>
  <w:num w:numId="34" w16cid:durableId="190916994">
    <w:abstractNumId w:val="49"/>
  </w:num>
  <w:num w:numId="35" w16cid:durableId="1066076604">
    <w:abstractNumId w:val="94"/>
  </w:num>
  <w:num w:numId="36" w16cid:durableId="714888267">
    <w:abstractNumId w:val="74"/>
  </w:num>
  <w:num w:numId="37" w16cid:durableId="1236403937">
    <w:abstractNumId w:val="76"/>
  </w:num>
  <w:num w:numId="38" w16cid:durableId="266815925">
    <w:abstractNumId w:val="41"/>
  </w:num>
  <w:num w:numId="39" w16cid:durableId="53359331">
    <w:abstractNumId w:val="58"/>
  </w:num>
  <w:num w:numId="40" w16cid:durableId="764810144">
    <w:abstractNumId w:val="72"/>
  </w:num>
  <w:num w:numId="41" w16cid:durableId="1923487219">
    <w:abstractNumId w:val="80"/>
  </w:num>
  <w:num w:numId="42" w16cid:durableId="903102062">
    <w:abstractNumId w:val="67"/>
  </w:num>
  <w:num w:numId="43" w16cid:durableId="1417828731">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21275633">
    <w:abstractNumId w:val="51"/>
  </w:num>
  <w:num w:numId="45" w16cid:durableId="1133717574">
    <w:abstractNumId w:val="78"/>
  </w:num>
  <w:num w:numId="46" w16cid:durableId="467748212">
    <w:abstractNumId w:val="82"/>
  </w:num>
  <w:num w:numId="47" w16cid:durableId="752243150">
    <w:abstractNumId w:val="42"/>
  </w:num>
  <w:num w:numId="48" w16cid:durableId="792867783">
    <w:abstractNumId w:val="84"/>
  </w:num>
  <w:num w:numId="49" w16cid:durableId="1617250317">
    <w:abstractNumId w:val="88"/>
  </w:num>
  <w:num w:numId="50" w16cid:durableId="1555503166">
    <w:abstractNumId w:val="83"/>
  </w:num>
  <w:num w:numId="51" w16cid:durableId="994801364">
    <w:abstractNumId w:val="48"/>
  </w:num>
  <w:num w:numId="52" w16cid:durableId="1084649996">
    <w:abstractNumId w:val="70"/>
  </w:num>
  <w:num w:numId="53" w16cid:durableId="306324085">
    <w:abstractNumId w:val="89"/>
  </w:num>
  <w:num w:numId="54" w16cid:durableId="810710713">
    <w:abstractNumId w:val="52"/>
  </w:num>
  <w:num w:numId="55" w16cid:durableId="142505382">
    <w:abstractNumId w:val="87"/>
  </w:num>
  <w:num w:numId="56" w16cid:durableId="74010754">
    <w:abstractNumId w:val="77"/>
  </w:num>
  <w:num w:numId="57" w16cid:durableId="2106341253">
    <w:abstractNumId w:val="55"/>
  </w:num>
  <w:num w:numId="58" w16cid:durableId="1858542580">
    <w:abstractNumId w:val="68"/>
  </w:num>
  <w:num w:numId="59" w16cid:durableId="1848595966">
    <w:abstractNumId w:val="100"/>
  </w:num>
  <w:num w:numId="60" w16cid:durableId="1501429760">
    <w:abstractNumId w:val="46"/>
  </w:num>
  <w:num w:numId="61" w16cid:durableId="1360203686">
    <w:abstractNumId w:val="71"/>
  </w:num>
  <w:num w:numId="62" w16cid:durableId="565074575">
    <w:abstractNumId w:val="44"/>
  </w:num>
  <w:num w:numId="63" w16cid:durableId="123233383">
    <w:abstractNumId w:val="96"/>
  </w:num>
  <w:num w:numId="64" w16cid:durableId="792791497">
    <w:abstractNumId w:val="67"/>
  </w:num>
  <w:num w:numId="65" w16cid:durableId="83021651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E81"/>
    <w:rsid w:val="000004D1"/>
    <w:rsid w:val="00001EB3"/>
    <w:rsid w:val="00002989"/>
    <w:rsid w:val="00002CEB"/>
    <w:rsid w:val="00003516"/>
    <w:rsid w:val="0000361F"/>
    <w:rsid w:val="0000363A"/>
    <w:rsid w:val="0000367F"/>
    <w:rsid w:val="00003AAB"/>
    <w:rsid w:val="00006054"/>
    <w:rsid w:val="00010F04"/>
    <w:rsid w:val="00011159"/>
    <w:rsid w:val="00011A3C"/>
    <w:rsid w:val="00012ED3"/>
    <w:rsid w:val="0001358A"/>
    <w:rsid w:val="000137A8"/>
    <w:rsid w:val="00013CD8"/>
    <w:rsid w:val="000141E7"/>
    <w:rsid w:val="00014296"/>
    <w:rsid w:val="00015C51"/>
    <w:rsid w:val="00015C6B"/>
    <w:rsid w:val="00017704"/>
    <w:rsid w:val="00021496"/>
    <w:rsid w:val="00022B48"/>
    <w:rsid w:val="00023768"/>
    <w:rsid w:val="00024BB4"/>
    <w:rsid w:val="00025D20"/>
    <w:rsid w:val="000264DB"/>
    <w:rsid w:val="00026B20"/>
    <w:rsid w:val="0002747E"/>
    <w:rsid w:val="00030EC5"/>
    <w:rsid w:val="00033B5C"/>
    <w:rsid w:val="00034049"/>
    <w:rsid w:val="00036459"/>
    <w:rsid w:val="00036758"/>
    <w:rsid w:val="0003700A"/>
    <w:rsid w:val="00037D37"/>
    <w:rsid w:val="000405AC"/>
    <w:rsid w:val="00040787"/>
    <w:rsid w:val="0004296C"/>
    <w:rsid w:val="000439D4"/>
    <w:rsid w:val="00044757"/>
    <w:rsid w:val="00045B34"/>
    <w:rsid w:val="00045DE3"/>
    <w:rsid w:val="00050402"/>
    <w:rsid w:val="00050C51"/>
    <w:rsid w:val="0005161C"/>
    <w:rsid w:val="00051C65"/>
    <w:rsid w:val="00052118"/>
    <w:rsid w:val="00052DEB"/>
    <w:rsid w:val="00053686"/>
    <w:rsid w:val="00053BEF"/>
    <w:rsid w:val="0005536F"/>
    <w:rsid w:val="0005586E"/>
    <w:rsid w:val="00056524"/>
    <w:rsid w:val="00056BBF"/>
    <w:rsid w:val="000605EC"/>
    <w:rsid w:val="00061838"/>
    <w:rsid w:val="00061E1B"/>
    <w:rsid w:val="00063682"/>
    <w:rsid w:val="00063EB9"/>
    <w:rsid w:val="00064AA1"/>
    <w:rsid w:val="00065AE6"/>
    <w:rsid w:val="00065C17"/>
    <w:rsid w:val="000669CD"/>
    <w:rsid w:val="0007035B"/>
    <w:rsid w:val="000703BC"/>
    <w:rsid w:val="0007370A"/>
    <w:rsid w:val="00074A2A"/>
    <w:rsid w:val="00074C3B"/>
    <w:rsid w:val="000753B2"/>
    <w:rsid w:val="000766E1"/>
    <w:rsid w:val="0007673A"/>
    <w:rsid w:val="000768E4"/>
    <w:rsid w:val="000778E2"/>
    <w:rsid w:val="00080879"/>
    <w:rsid w:val="00080950"/>
    <w:rsid w:val="00080CCF"/>
    <w:rsid w:val="000813B0"/>
    <w:rsid w:val="00082DFA"/>
    <w:rsid w:val="000833A9"/>
    <w:rsid w:val="00084306"/>
    <w:rsid w:val="000848A0"/>
    <w:rsid w:val="00084C6E"/>
    <w:rsid w:val="00085056"/>
    <w:rsid w:val="0008509B"/>
    <w:rsid w:val="0008551D"/>
    <w:rsid w:val="000856B6"/>
    <w:rsid w:val="00085F82"/>
    <w:rsid w:val="00086DD2"/>
    <w:rsid w:val="0009372A"/>
    <w:rsid w:val="00093A9D"/>
    <w:rsid w:val="00093D21"/>
    <w:rsid w:val="00095B6A"/>
    <w:rsid w:val="00096208"/>
    <w:rsid w:val="00096995"/>
    <w:rsid w:val="00097F3F"/>
    <w:rsid w:val="000A0FE4"/>
    <w:rsid w:val="000A1196"/>
    <w:rsid w:val="000A14BC"/>
    <w:rsid w:val="000A36D9"/>
    <w:rsid w:val="000A3BE9"/>
    <w:rsid w:val="000A7FEB"/>
    <w:rsid w:val="000B0386"/>
    <w:rsid w:val="000B2A69"/>
    <w:rsid w:val="000B2FD7"/>
    <w:rsid w:val="000B40AC"/>
    <w:rsid w:val="000B78FA"/>
    <w:rsid w:val="000C0A0C"/>
    <w:rsid w:val="000C0A7C"/>
    <w:rsid w:val="000C377F"/>
    <w:rsid w:val="000C483F"/>
    <w:rsid w:val="000C4D4C"/>
    <w:rsid w:val="000C5257"/>
    <w:rsid w:val="000C5871"/>
    <w:rsid w:val="000C60CF"/>
    <w:rsid w:val="000D0684"/>
    <w:rsid w:val="000D0854"/>
    <w:rsid w:val="000D0DC9"/>
    <w:rsid w:val="000D1186"/>
    <w:rsid w:val="000D1CB6"/>
    <w:rsid w:val="000D1DF2"/>
    <w:rsid w:val="000D248D"/>
    <w:rsid w:val="000D3A66"/>
    <w:rsid w:val="000D58E8"/>
    <w:rsid w:val="000D7AFB"/>
    <w:rsid w:val="000D7F5C"/>
    <w:rsid w:val="000E0318"/>
    <w:rsid w:val="000E0649"/>
    <w:rsid w:val="000E356C"/>
    <w:rsid w:val="000E4007"/>
    <w:rsid w:val="000E4A4E"/>
    <w:rsid w:val="000E5E6A"/>
    <w:rsid w:val="000E6812"/>
    <w:rsid w:val="000E6A99"/>
    <w:rsid w:val="000E7024"/>
    <w:rsid w:val="000E7E61"/>
    <w:rsid w:val="000E7EAE"/>
    <w:rsid w:val="000F0AC6"/>
    <w:rsid w:val="000F2233"/>
    <w:rsid w:val="000F2869"/>
    <w:rsid w:val="000F4C21"/>
    <w:rsid w:val="000F557C"/>
    <w:rsid w:val="000F5E2A"/>
    <w:rsid w:val="000F5F90"/>
    <w:rsid w:val="000F6691"/>
    <w:rsid w:val="000F72E2"/>
    <w:rsid w:val="00100446"/>
    <w:rsid w:val="00101604"/>
    <w:rsid w:val="00102CB7"/>
    <w:rsid w:val="00102EA2"/>
    <w:rsid w:val="001032AA"/>
    <w:rsid w:val="001047A9"/>
    <w:rsid w:val="00104845"/>
    <w:rsid w:val="00105A73"/>
    <w:rsid w:val="001060D2"/>
    <w:rsid w:val="00106360"/>
    <w:rsid w:val="001115EC"/>
    <w:rsid w:val="00111CF9"/>
    <w:rsid w:val="00111F48"/>
    <w:rsid w:val="001121F2"/>
    <w:rsid w:val="0011370E"/>
    <w:rsid w:val="00113CE8"/>
    <w:rsid w:val="0011474F"/>
    <w:rsid w:val="0011748A"/>
    <w:rsid w:val="00120A60"/>
    <w:rsid w:val="00121927"/>
    <w:rsid w:val="001226E3"/>
    <w:rsid w:val="00122BA9"/>
    <w:rsid w:val="00123498"/>
    <w:rsid w:val="001235E7"/>
    <w:rsid w:val="00123738"/>
    <w:rsid w:val="001243B9"/>
    <w:rsid w:val="00124717"/>
    <w:rsid w:val="001254A9"/>
    <w:rsid w:val="001277D9"/>
    <w:rsid w:val="00127E9E"/>
    <w:rsid w:val="00130A33"/>
    <w:rsid w:val="0013169B"/>
    <w:rsid w:val="00131C88"/>
    <w:rsid w:val="001320E8"/>
    <w:rsid w:val="00132AD8"/>
    <w:rsid w:val="00132AEE"/>
    <w:rsid w:val="00133DBB"/>
    <w:rsid w:val="00133DFF"/>
    <w:rsid w:val="001356EA"/>
    <w:rsid w:val="00136C87"/>
    <w:rsid w:val="0013782C"/>
    <w:rsid w:val="00137B81"/>
    <w:rsid w:val="0014057C"/>
    <w:rsid w:val="00140BD8"/>
    <w:rsid w:val="00140C9A"/>
    <w:rsid w:val="00140D62"/>
    <w:rsid w:val="0014191E"/>
    <w:rsid w:val="00142D2C"/>
    <w:rsid w:val="001435CE"/>
    <w:rsid w:val="001455C2"/>
    <w:rsid w:val="001506EA"/>
    <w:rsid w:val="00150A33"/>
    <w:rsid w:val="00150DDC"/>
    <w:rsid w:val="001526C0"/>
    <w:rsid w:val="00153227"/>
    <w:rsid w:val="00153E82"/>
    <w:rsid w:val="00154627"/>
    <w:rsid w:val="00156BF4"/>
    <w:rsid w:val="0015717A"/>
    <w:rsid w:val="00157C7A"/>
    <w:rsid w:val="00160F65"/>
    <w:rsid w:val="001618BF"/>
    <w:rsid w:val="00164305"/>
    <w:rsid w:val="00164A63"/>
    <w:rsid w:val="00165582"/>
    <w:rsid w:val="001655C9"/>
    <w:rsid w:val="00166061"/>
    <w:rsid w:val="0016785E"/>
    <w:rsid w:val="00167D91"/>
    <w:rsid w:val="00171111"/>
    <w:rsid w:val="00171716"/>
    <w:rsid w:val="0017233E"/>
    <w:rsid w:val="001730BF"/>
    <w:rsid w:val="00174447"/>
    <w:rsid w:val="0017444A"/>
    <w:rsid w:val="00174898"/>
    <w:rsid w:val="00174B55"/>
    <w:rsid w:val="00174CC5"/>
    <w:rsid w:val="00175471"/>
    <w:rsid w:val="001759ED"/>
    <w:rsid w:val="00175B66"/>
    <w:rsid w:val="00176563"/>
    <w:rsid w:val="00177909"/>
    <w:rsid w:val="001838CB"/>
    <w:rsid w:val="00184B6A"/>
    <w:rsid w:val="00184DD4"/>
    <w:rsid w:val="001850E9"/>
    <w:rsid w:val="00185203"/>
    <w:rsid w:val="0018788B"/>
    <w:rsid w:val="001878F8"/>
    <w:rsid w:val="00187FE8"/>
    <w:rsid w:val="0019056D"/>
    <w:rsid w:val="00191078"/>
    <w:rsid w:val="00191421"/>
    <w:rsid w:val="00191E7A"/>
    <w:rsid w:val="00193F37"/>
    <w:rsid w:val="001949B8"/>
    <w:rsid w:val="00194FEC"/>
    <w:rsid w:val="0019648B"/>
    <w:rsid w:val="00197DF7"/>
    <w:rsid w:val="001A0961"/>
    <w:rsid w:val="001A19EA"/>
    <w:rsid w:val="001A1B6B"/>
    <w:rsid w:val="001A1E07"/>
    <w:rsid w:val="001A21EC"/>
    <w:rsid w:val="001A226A"/>
    <w:rsid w:val="001A4560"/>
    <w:rsid w:val="001A582C"/>
    <w:rsid w:val="001A5FC2"/>
    <w:rsid w:val="001A73AC"/>
    <w:rsid w:val="001A7E55"/>
    <w:rsid w:val="001B007A"/>
    <w:rsid w:val="001B077D"/>
    <w:rsid w:val="001B1D75"/>
    <w:rsid w:val="001B2A62"/>
    <w:rsid w:val="001B2AEC"/>
    <w:rsid w:val="001B2F7D"/>
    <w:rsid w:val="001B3571"/>
    <w:rsid w:val="001B48CB"/>
    <w:rsid w:val="001B4F75"/>
    <w:rsid w:val="001B552C"/>
    <w:rsid w:val="001B6320"/>
    <w:rsid w:val="001B63C7"/>
    <w:rsid w:val="001B67D6"/>
    <w:rsid w:val="001B6CF1"/>
    <w:rsid w:val="001B738E"/>
    <w:rsid w:val="001B759E"/>
    <w:rsid w:val="001B76AF"/>
    <w:rsid w:val="001C001B"/>
    <w:rsid w:val="001C1536"/>
    <w:rsid w:val="001C1720"/>
    <w:rsid w:val="001C2607"/>
    <w:rsid w:val="001C3CFD"/>
    <w:rsid w:val="001C40F4"/>
    <w:rsid w:val="001C4478"/>
    <w:rsid w:val="001C4E56"/>
    <w:rsid w:val="001C6C7A"/>
    <w:rsid w:val="001D02AD"/>
    <w:rsid w:val="001D2738"/>
    <w:rsid w:val="001D2E70"/>
    <w:rsid w:val="001D3CC6"/>
    <w:rsid w:val="001D5E12"/>
    <w:rsid w:val="001D605B"/>
    <w:rsid w:val="001D617C"/>
    <w:rsid w:val="001D6D16"/>
    <w:rsid w:val="001D6F9B"/>
    <w:rsid w:val="001D710F"/>
    <w:rsid w:val="001E0496"/>
    <w:rsid w:val="001E05B3"/>
    <w:rsid w:val="001E0FFD"/>
    <w:rsid w:val="001E1429"/>
    <w:rsid w:val="001E1816"/>
    <w:rsid w:val="001E2D91"/>
    <w:rsid w:val="001E2DD6"/>
    <w:rsid w:val="001E3DB3"/>
    <w:rsid w:val="001E4230"/>
    <w:rsid w:val="001E42E4"/>
    <w:rsid w:val="001E43E2"/>
    <w:rsid w:val="001E5013"/>
    <w:rsid w:val="001E58BF"/>
    <w:rsid w:val="001E61C3"/>
    <w:rsid w:val="001E7FEA"/>
    <w:rsid w:val="001F029A"/>
    <w:rsid w:val="001F0E5B"/>
    <w:rsid w:val="001F19F8"/>
    <w:rsid w:val="001F2808"/>
    <w:rsid w:val="001F2893"/>
    <w:rsid w:val="001F2C49"/>
    <w:rsid w:val="001F30CA"/>
    <w:rsid w:val="001F3DCE"/>
    <w:rsid w:val="001F52DF"/>
    <w:rsid w:val="001F6601"/>
    <w:rsid w:val="001F6D67"/>
    <w:rsid w:val="001F6DA0"/>
    <w:rsid w:val="002019A3"/>
    <w:rsid w:val="00201A16"/>
    <w:rsid w:val="0020208C"/>
    <w:rsid w:val="0020251D"/>
    <w:rsid w:val="00202E43"/>
    <w:rsid w:val="002037A6"/>
    <w:rsid w:val="002042F5"/>
    <w:rsid w:val="002057A6"/>
    <w:rsid w:val="002061A2"/>
    <w:rsid w:val="00206341"/>
    <w:rsid w:val="00207764"/>
    <w:rsid w:val="00207E73"/>
    <w:rsid w:val="00214DBE"/>
    <w:rsid w:val="00214EA5"/>
    <w:rsid w:val="00215D49"/>
    <w:rsid w:val="00215EB2"/>
    <w:rsid w:val="00216824"/>
    <w:rsid w:val="00221210"/>
    <w:rsid w:val="002218BD"/>
    <w:rsid w:val="00222504"/>
    <w:rsid w:val="0022263B"/>
    <w:rsid w:val="0022266B"/>
    <w:rsid w:val="0022267D"/>
    <w:rsid w:val="00223FB7"/>
    <w:rsid w:val="0022481D"/>
    <w:rsid w:val="00224CAD"/>
    <w:rsid w:val="00225C7D"/>
    <w:rsid w:val="00225F8A"/>
    <w:rsid w:val="002302A0"/>
    <w:rsid w:val="002306DC"/>
    <w:rsid w:val="002325BB"/>
    <w:rsid w:val="00232D86"/>
    <w:rsid w:val="002336AA"/>
    <w:rsid w:val="0023417E"/>
    <w:rsid w:val="002356BB"/>
    <w:rsid w:val="00236884"/>
    <w:rsid w:val="002379C5"/>
    <w:rsid w:val="002401E1"/>
    <w:rsid w:val="002402F6"/>
    <w:rsid w:val="00241D90"/>
    <w:rsid w:val="002427C1"/>
    <w:rsid w:val="0024348D"/>
    <w:rsid w:val="002435FA"/>
    <w:rsid w:val="00243C8B"/>
    <w:rsid w:val="00243EB9"/>
    <w:rsid w:val="00243F8E"/>
    <w:rsid w:val="00243FB7"/>
    <w:rsid w:val="00245EA2"/>
    <w:rsid w:val="002460E6"/>
    <w:rsid w:val="00251163"/>
    <w:rsid w:val="00251CE8"/>
    <w:rsid w:val="00252158"/>
    <w:rsid w:val="00253993"/>
    <w:rsid w:val="00253C47"/>
    <w:rsid w:val="002543C1"/>
    <w:rsid w:val="00254DF3"/>
    <w:rsid w:val="00255ECF"/>
    <w:rsid w:val="00256554"/>
    <w:rsid w:val="002573E7"/>
    <w:rsid w:val="00260F38"/>
    <w:rsid w:val="002623E2"/>
    <w:rsid w:val="0026365F"/>
    <w:rsid w:val="002676FA"/>
    <w:rsid w:val="002701D5"/>
    <w:rsid w:val="002707A2"/>
    <w:rsid w:val="0027129A"/>
    <w:rsid w:val="002759A4"/>
    <w:rsid w:val="0027769D"/>
    <w:rsid w:val="002776A6"/>
    <w:rsid w:val="002822EF"/>
    <w:rsid w:val="00282844"/>
    <w:rsid w:val="00282A01"/>
    <w:rsid w:val="00282FE7"/>
    <w:rsid w:val="002832BD"/>
    <w:rsid w:val="00283BB8"/>
    <w:rsid w:val="00283F94"/>
    <w:rsid w:val="00284B2F"/>
    <w:rsid w:val="00285A2B"/>
    <w:rsid w:val="00286480"/>
    <w:rsid w:val="0028703F"/>
    <w:rsid w:val="00292206"/>
    <w:rsid w:val="002923B0"/>
    <w:rsid w:val="00292DC1"/>
    <w:rsid w:val="00294005"/>
    <w:rsid w:val="0029547D"/>
    <w:rsid w:val="002960D6"/>
    <w:rsid w:val="0029777E"/>
    <w:rsid w:val="0029C3BB"/>
    <w:rsid w:val="002A05CF"/>
    <w:rsid w:val="002A1295"/>
    <w:rsid w:val="002A203E"/>
    <w:rsid w:val="002A3A64"/>
    <w:rsid w:val="002A3F04"/>
    <w:rsid w:val="002A4AC0"/>
    <w:rsid w:val="002A4B24"/>
    <w:rsid w:val="002A76CA"/>
    <w:rsid w:val="002A7E2D"/>
    <w:rsid w:val="002B0B76"/>
    <w:rsid w:val="002B2313"/>
    <w:rsid w:val="002B2B1A"/>
    <w:rsid w:val="002B2E79"/>
    <w:rsid w:val="002B304D"/>
    <w:rsid w:val="002B322F"/>
    <w:rsid w:val="002B33F5"/>
    <w:rsid w:val="002B4E5E"/>
    <w:rsid w:val="002B7558"/>
    <w:rsid w:val="002C01EF"/>
    <w:rsid w:val="002C0E2E"/>
    <w:rsid w:val="002C1C9F"/>
    <w:rsid w:val="002C1E77"/>
    <w:rsid w:val="002C31DB"/>
    <w:rsid w:val="002C3E9C"/>
    <w:rsid w:val="002C5811"/>
    <w:rsid w:val="002C6539"/>
    <w:rsid w:val="002C7416"/>
    <w:rsid w:val="002C7512"/>
    <w:rsid w:val="002C7A9A"/>
    <w:rsid w:val="002D12CC"/>
    <w:rsid w:val="002D1CD6"/>
    <w:rsid w:val="002D1F79"/>
    <w:rsid w:val="002D3B38"/>
    <w:rsid w:val="002D5E36"/>
    <w:rsid w:val="002D6E5A"/>
    <w:rsid w:val="002D6F38"/>
    <w:rsid w:val="002D7143"/>
    <w:rsid w:val="002E09CE"/>
    <w:rsid w:val="002E1AA5"/>
    <w:rsid w:val="002E2E29"/>
    <w:rsid w:val="002E3559"/>
    <w:rsid w:val="002E35F8"/>
    <w:rsid w:val="002E3DC5"/>
    <w:rsid w:val="002E479E"/>
    <w:rsid w:val="002E7F57"/>
    <w:rsid w:val="002F0418"/>
    <w:rsid w:val="002F1349"/>
    <w:rsid w:val="002F4513"/>
    <w:rsid w:val="002F471A"/>
    <w:rsid w:val="002F4ED5"/>
    <w:rsid w:val="002F5DFD"/>
    <w:rsid w:val="0030031E"/>
    <w:rsid w:val="003004E0"/>
    <w:rsid w:val="003005CA"/>
    <w:rsid w:val="003010A1"/>
    <w:rsid w:val="003013A3"/>
    <w:rsid w:val="0030198B"/>
    <w:rsid w:val="00302128"/>
    <w:rsid w:val="00302470"/>
    <w:rsid w:val="00302627"/>
    <w:rsid w:val="00302D64"/>
    <w:rsid w:val="00304C2F"/>
    <w:rsid w:val="00306931"/>
    <w:rsid w:val="003069AA"/>
    <w:rsid w:val="00306B8F"/>
    <w:rsid w:val="00307618"/>
    <w:rsid w:val="00307BBF"/>
    <w:rsid w:val="00307F5E"/>
    <w:rsid w:val="00307F7E"/>
    <w:rsid w:val="003109C1"/>
    <w:rsid w:val="00310D8B"/>
    <w:rsid w:val="00313C3C"/>
    <w:rsid w:val="003143DA"/>
    <w:rsid w:val="00315231"/>
    <w:rsid w:val="003154F4"/>
    <w:rsid w:val="003156A1"/>
    <w:rsid w:val="00316749"/>
    <w:rsid w:val="00316846"/>
    <w:rsid w:val="00317A39"/>
    <w:rsid w:val="003202D9"/>
    <w:rsid w:val="00320779"/>
    <w:rsid w:val="00320F78"/>
    <w:rsid w:val="00322143"/>
    <w:rsid w:val="003223CB"/>
    <w:rsid w:val="00322DDB"/>
    <w:rsid w:val="00327077"/>
    <w:rsid w:val="003278C8"/>
    <w:rsid w:val="00330A49"/>
    <w:rsid w:val="003321DF"/>
    <w:rsid w:val="00334844"/>
    <w:rsid w:val="0033522B"/>
    <w:rsid w:val="00336311"/>
    <w:rsid w:val="00336CF5"/>
    <w:rsid w:val="00336DBA"/>
    <w:rsid w:val="00336FB8"/>
    <w:rsid w:val="003411AE"/>
    <w:rsid w:val="00341520"/>
    <w:rsid w:val="00341A43"/>
    <w:rsid w:val="00341F9D"/>
    <w:rsid w:val="003429CD"/>
    <w:rsid w:val="00343975"/>
    <w:rsid w:val="003441C9"/>
    <w:rsid w:val="0034516E"/>
    <w:rsid w:val="003451C6"/>
    <w:rsid w:val="003451CB"/>
    <w:rsid w:val="0034524F"/>
    <w:rsid w:val="003500D3"/>
    <w:rsid w:val="00350D2D"/>
    <w:rsid w:val="0035217F"/>
    <w:rsid w:val="0035257A"/>
    <w:rsid w:val="00354503"/>
    <w:rsid w:val="003551D2"/>
    <w:rsid w:val="003557D5"/>
    <w:rsid w:val="00356A18"/>
    <w:rsid w:val="00360775"/>
    <w:rsid w:val="0036077E"/>
    <w:rsid w:val="00361D81"/>
    <w:rsid w:val="003638B7"/>
    <w:rsid w:val="00364A39"/>
    <w:rsid w:val="00364EB9"/>
    <w:rsid w:val="003707DA"/>
    <w:rsid w:val="0037086B"/>
    <w:rsid w:val="00370A19"/>
    <w:rsid w:val="00372DDC"/>
    <w:rsid w:val="00373164"/>
    <w:rsid w:val="00375F34"/>
    <w:rsid w:val="00376A5D"/>
    <w:rsid w:val="00377217"/>
    <w:rsid w:val="00377F66"/>
    <w:rsid w:val="00380443"/>
    <w:rsid w:val="0038068E"/>
    <w:rsid w:val="003818E1"/>
    <w:rsid w:val="003827F1"/>
    <w:rsid w:val="003848BC"/>
    <w:rsid w:val="0038628F"/>
    <w:rsid w:val="0039061A"/>
    <w:rsid w:val="00390F83"/>
    <w:rsid w:val="003917F7"/>
    <w:rsid w:val="0039252C"/>
    <w:rsid w:val="003945AC"/>
    <w:rsid w:val="0039462B"/>
    <w:rsid w:val="003A05D6"/>
    <w:rsid w:val="003A1713"/>
    <w:rsid w:val="003A4021"/>
    <w:rsid w:val="003A4276"/>
    <w:rsid w:val="003A49CC"/>
    <w:rsid w:val="003A53B0"/>
    <w:rsid w:val="003A708C"/>
    <w:rsid w:val="003A7904"/>
    <w:rsid w:val="003B0140"/>
    <w:rsid w:val="003B0F17"/>
    <w:rsid w:val="003B1A6C"/>
    <w:rsid w:val="003B1F56"/>
    <w:rsid w:val="003B20FA"/>
    <w:rsid w:val="003B245D"/>
    <w:rsid w:val="003B32C0"/>
    <w:rsid w:val="003B38C6"/>
    <w:rsid w:val="003B4081"/>
    <w:rsid w:val="003B5CDA"/>
    <w:rsid w:val="003B7229"/>
    <w:rsid w:val="003C0D0B"/>
    <w:rsid w:val="003C1819"/>
    <w:rsid w:val="003C22CD"/>
    <w:rsid w:val="003C2844"/>
    <w:rsid w:val="003C451E"/>
    <w:rsid w:val="003C5246"/>
    <w:rsid w:val="003C5844"/>
    <w:rsid w:val="003D13F2"/>
    <w:rsid w:val="003D20D6"/>
    <w:rsid w:val="003D275A"/>
    <w:rsid w:val="003D3143"/>
    <w:rsid w:val="003D42ED"/>
    <w:rsid w:val="003D7324"/>
    <w:rsid w:val="003D7728"/>
    <w:rsid w:val="003E1B28"/>
    <w:rsid w:val="003E323B"/>
    <w:rsid w:val="003E3D23"/>
    <w:rsid w:val="003F08A3"/>
    <w:rsid w:val="003F26E2"/>
    <w:rsid w:val="003F27BD"/>
    <w:rsid w:val="003F2E47"/>
    <w:rsid w:val="003F3538"/>
    <w:rsid w:val="003F415F"/>
    <w:rsid w:val="003F4BB1"/>
    <w:rsid w:val="003F4FFF"/>
    <w:rsid w:val="003F58AC"/>
    <w:rsid w:val="003F65B4"/>
    <w:rsid w:val="003F72B9"/>
    <w:rsid w:val="00400279"/>
    <w:rsid w:val="0040184F"/>
    <w:rsid w:val="0040202F"/>
    <w:rsid w:val="004025E2"/>
    <w:rsid w:val="0040302E"/>
    <w:rsid w:val="00403CF8"/>
    <w:rsid w:val="00403F3A"/>
    <w:rsid w:val="00404EF8"/>
    <w:rsid w:val="004059FD"/>
    <w:rsid w:val="00405C8B"/>
    <w:rsid w:val="00406AE1"/>
    <w:rsid w:val="00406D59"/>
    <w:rsid w:val="00407251"/>
    <w:rsid w:val="00407DDF"/>
    <w:rsid w:val="0041071A"/>
    <w:rsid w:val="00410872"/>
    <w:rsid w:val="004113F0"/>
    <w:rsid w:val="004114FD"/>
    <w:rsid w:val="00411A58"/>
    <w:rsid w:val="00412060"/>
    <w:rsid w:val="0041252A"/>
    <w:rsid w:val="0041303D"/>
    <w:rsid w:val="00415902"/>
    <w:rsid w:val="00416E37"/>
    <w:rsid w:val="004176ED"/>
    <w:rsid w:val="0042181A"/>
    <w:rsid w:val="004219B4"/>
    <w:rsid w:val="00423A9A"/>
    <w:rsid w:val="00423B1B"/>
    <w:rsid w:val="00423CFF"/>
    <w:rsid w:val="0042425E"/>
    <w:rsid w:val="00424E41"/>
    <w:rsid w:val="004258AA"/>
    <w:rsid w:val="004265F5"/>
    <w:rsid w:val="0042783F"/>
    <w:rsid w:val="0043083A"/>
    <w:rsid w:val="00431349"/>
    <w:rsid w:val="00431D99"/>
    <w:rsid w:val="00432E52"/>
    <w:rsid w:val="00432E77"/>
    <w:rsid w:val="00432FDF"/>
    <w:rsid w:val="0043363C"/>
    <w:rsid w:val="00434D86"/>
    <w:rsid w:val="004363B4"/>
    <w:rsid w:val="00440121"/>
    <w:rsid w:val="004401B2"/>
    <w:rsid w:val="00440730"/>
    <w:rsid w:val="00441436"/>
    <w:rsid w:val="00443F28"/>
    <w:rsid w:val="00446F2D"/>
    <w:rsid w:val="004474A9"/>
    <w:rsid w:val="004474BF"/>
    <w:rsid w:val="004531D4"/>
    <w:rsid w:val="00454277"/>
    <w:rsid w:val="00454326"/>
    <w:rsid w:val="00454363"/>
    <w:rsid w:val="00454469"/>
    <w:rsid w:val="00454C09"/>
    <w:rsid w:val="00454FB2"/>
    <w:rsid w:val="00455329"/>
    <w:rsid w:val="004556B3"/>
    <w:rsid w:val="00455993"/>
    <w:rsid w:val="00463CA5"/>
    <w:rsid w:val="0046493E"/>
    <w:rsid w:val="004651E8"/>
    <w:rsid w:val="0046638D"/>
    <w:rsid w:val="00466F6B"/>
    <w:rsid w:val="00467241"/>
    <w:rsid w:val="004705F8"/>
    <w:rsid w:val="00470F7E"/>
    <w:rsid w:val="00472AEA"/>
    <w:rsid w:val="00472F22"/>
    <w:rsid w:val="00473338"/>
    <w:rsid w:val="00473382"/>
    <w:rsid w:val="0048024A"/>
    <w:rsid w:val="00481701"/>
    <w:rsid w:val="00482320"/>
    <w:rsid w:val="004826AF"/>
    <w:rsid w:val="00483A77"/>
    <w:rsid w:val="00483F6A"/>
    <w:rsid w:val="00484189"/>
    <w:rsid w:val="0048468C"/>
    <w:rsid w:val="00486789"/>
    <w:rsid w:val="004867DA"/>
    <w:rsid w:val="00486CF6"/>
    <w:rsid w:val="004873E2"/>
    <w:rsid w:val="00490875"/>
    <w:rsid w:val="00490BFC"/>
    <w:rsid w:val="00491687"/>
    <w:rsid w:val="00492C64"/>
    <w:rsid w:val="00492D7C"/>
    <w:rsid w:val="00494167"/>
    <w:rsid w:val="00494CBF"/>
    <w:rsid w:val="00495EC6"/>
    <w:rsid w:val="004961B1"/>
    <w:rsid w:val="00496ABD"/>
    <w:rsid w:val="00497814"/>
    <w:rsid w:val="004A2138"/>
    <w:rsid w:val="004A267F"/>
    <w:rsid w:val="004A2905"/>
    <w:rsid w:val="004A29B5"/>
    <w:rsid w:val="004A30EF"/>
    <w:rsid w:val="004A316A"/>
    <w:rsid w:val="004A451D"/>
    <w:rsid w:val="004A486E"/>
    <w:rsid w:val="004A4DF3"/>
    <w:rsid w:val="004A5D46"/>
    <w:rsid w:val="004A6B4E"/>
    <w:rsid w:val="004A72FF"/>
    <w:rsid w:val="004A73D2"/>
    <w:rsid w:val="004B1AD6"/>
    <w:rsid w:val="004B2402"/>
    <w:rsid w:val="004B2786"/>
    <w:rsid w:val="004B2A40"/>
    <w:rsid w:val="004B39AF"/>
    <w:rsid w:val="004B4420"/>
    <w:rsid w:val="004B4AB2"/>
    <w:rsid w:val="004B4ED7"/>
    <w:rsid w:val="004B685D"/>
    <w:rsid w:val="004B7B39"/>
    <w:rsid w:val="004C034C"/>
    <w:rsid w:val="004C0617"/>
    <w:rsid w:val="004C0E7D"/>
    <w:rsid w:val="004C1FB9"/>
    <w:rsid w:val="004C233E"/>
    <w:rsid w:val="004C398E"/>
    <w:rsid w:val="004C618A"/>
    <w:rsid w:val="004C7AD9"/>
    <w:rsid w:val="004D065B"/>
    <w:rsid w:val="004D09ED"/>
    <w:rsid w:val="004D0E5B"/>
    <w:rsid w:val="004D1881"/>
    <w:rsid w:val="004D2397"/>
    <w:rsid w:val="004D4AED"/>
    <w:rsid w:val="004D5C63"/>
    <w:rsid w:val="004D6743"/>
    <w:rsid w:val="004D67BC"/>
    <w:rsid w:val="004D785F"/>
    <w:rsid w:val="004D7992"/>
    <w:rsid w:val="004E03A9"/>
    <w:rsid w:val="004E27BD"/>
    <w:rsid w:val="004E2CE4"/>
    <w:rsid w:val="004E3438"/>
    <w:rsid w:val="004E38C8"/>
    <w:rsid w:val="004E3BEC"/>
    <w:rsid w:val="004E45C0"/>
    <w:rsid w:val="004E477A"/>
    <w:rsid w:val="004E52B2"/>
    <w:rsid w:val="004E57DE"/>
    <w:rsid w:val="004E5AD1"/>
    <w:rsid w:val="004E5C07"/>
    <w:rsid w:val="004E70BA"/>
    <w:rsid w:val="004F0FB6"/>
    <w:rsid w:val="004F1E3F"/>
    <w:rsid w:val="004F3989"/>
    <w:rsid w:val="004F3B91"/>
    <w:rsid w:val="004F3E4A"/>
    <w:rsid w:val="004F4751"/>
    <w:rsid w:val="004F4CF0"/>
    <w:rsid w:val="004F4F5D"/>
    <w:rsid w:val="004F6177"/>
    <w:rsid w:val="0050056F"/>
    <w:rsid w:val="00502A42"/>
    <w:rsid w:val="0050301A"/>
    <w:rsid w:val="00504745"/>
    <w:rsid w:val="00505B3D"/>
    <w:rsid w:val="005063C2"/>
    <w:rsid w:val="00506BDD"/>
    <w:rsid w:val="005076BB"/>
    <w:rsid w:val="00507EDA"/>
    <w:rsid w:val="00510A40"/>
    <w:rsid w:val="0051332F"/>
    <w:rsid w:val="00513359"/>
    <w:rsid w:val="0051384F"/>
    <w:rsid w:val="005144E6"/>
    <w:rsid w:val="005145E3"/>
    <w:rsid w:val="00516D47"/>
    <w:rsid w:val="00517C76"/>
    <w:rsid w:val="0052477B"/>
    <w:rsid w:val="0052518F"/>
    <w:rsid w:val="0052614B"/>
    <w:rsid w:val="005278CC"/>
    <w:rsid w:val="0053097B"/>
    <w:rsid w:val="00530F9A"/>
    <w:rsid w:val="00532D55"/>
    <w:rsid w:val="005331A9"/>
    <w:rsid w:val="0053419D"/>
    <w:rsid w:val="00534545"/>
    <w:rsid w:val="00535B40"/>
    <w:rsid w:val="00536C78"/>
    <w:rsid w:val="005375A8"/>
    <w:rsid w:val="00537C1E"/>
    <w:rsid w:val="00540088"/>
    <w:rsid w:val="00540612"/>
    <w:rsid w:val="00541CDC"/>
    <w:rsid w:val="005421E5"/>
    <w:rsid w:val="00542C08"/>
    <w:rsid w:val="00542E71"/>
    <w:rsid w:val="00543831"/>
    <w:rsid w:val="00543E72"/>
    <w:rsid w:val="0054530F"/>
    <w:rsid w:val="0054596D"/>
    <w:rsid w:val="005466DA"/>
    <w:rsid w:val="0054671B"/>
    <w:rsid w:val="00547113"/>
    <w:rsid w:val="00550627"/>
    <w:rsid w:val="00550B02"/>
    <w:rsid w:val="0055186D"/>
    <w:rsid w:val="00552DE3"/>
    <w:rsid w:val="00553542"/>
    <w:rsid w:val="00554184"/>
    <w:rsid w:val="00554552"/>
    <w:rsid w:val="00554948"/>
    <w:rsid w:val="005549A2"/>
    <w:rsid w:val="0055586E"/>
    <w:rsid w:val="005558BF"/>
    <w:rsid w:val="005574F6"/>
    <w:rsid w:val="00557981"/>
    <w:rsid w:val="005601DB"/>
    <w:rsid w:val="0056109F"/>
    <w:rsid w:val="005620A2"/>
    <w:rsid w:val="00563EA3"/>
    <w:rsid w:val="00564671"/>
    <w:rsid w:val="00565BAE"/>
    <w:rsid w:val="00565C36"/>
    <w:rsid w:val="00571060"/>
    <w:rsid w:val="005718C3"/>
    <w:rsid w:val="00572047"/>
    <w:rsid w:val="005720F1"/>
    <w:rsid w:val="00572BEE"/>
    <w:rsid w:val="00574CC5"/>
    <w:rsid w:val="0057513E"/>
    <w:rsid w:val="005769AA"/>
    <w:rsid w:val="00580D5E"/>
    <w:rsid w:val="00582193"/>
    <w:rsid w:val="005821D9"/>
    <w:rsid w:val="00582E0A"/>
    <w:rsid w:val="00584A57"/>
    <w:rsid w:val="00584E0E"/>
    <w:rsid w:val="005852D8"/>
    <w:rsid w:val="005864BB"/>
    <w:rsid w:val="005868C1"/>
    <w:rsid w:val="00586ED4"/>
    <w:rsid w:val="00587A55"/>
    <w:rsid w:val="00590185"/>
    <w:rsid w:val="005908AC"/>
    <w:rsid w:val="00590E96"/>
    <w:rsid w:val="0059158E"/>
    <w:rsid w:val="00592D1C"/>
    <w:rsid w:val="00592E93"/>
    <w:rsid w:val="00593EDA"/>
    <w:rsid w:val="005967AB"/>
    <w:rsid w:val="0059720C"/>
    <w:rsid w:val="005A015B"/>
    <w:rsid w:val="005A0412"/>
    <w:rsid w:val="005A0A80"/>
    <w:rsid w:val="005A0CC1"/>
    <w:rsid w:val="005A0FE7"/>
    <w:rsid w:val="005A21E6"/>
    <w:rsid w:val="005A2612"/>
    <w:rsid w:val="005A474D"/>
    <w:rsid w:val="005A5D7A"/>
    <w:rsid w:val="005A70CA"/>
    <w:rsid w:val="005A7FA0"/>
    <w:rsid w:val="005B15F5"/>
    <w:rsid w:val="005B1FF5"/>
    <w:rsid w:val="005B26CD"/>
    <w:rsid w:val="005B3E14"/>
    <w:rsid w:val="005B48E4"/>
    <w:rsid w:val="005B6735"/>
    <w:rsid w:val="005B67CE"/>
    <w:rsid w:val="005B6EED"/>
    <w:rsid w:val="005B6F21"/>
    <w:rsid w:val="005C0E3A"/>
    <w:rsid w:val="005C1CC8"/>
    <w:rsid w:val="005C2013"/>
    <w:rsid w:val="005C289E"/>
    <w:rsid w:val="005C3E7A"/>
    <w:rsid w:val="005C60B9"/>
    <w:rsid w:val="005C630E"/>
    <w:rsid w:val="005C6987"/>
    <w:rsid w:val="005D0AE6"/>
    <w:rsid w:val="005D347B"/>
    <w:rsid w:val="005D4C0B"/>
    <w:rsid w:val="005D71D6"/>
    <w:rsid w:val="005D755F"/>
    <w:rsid w:val="005E15C6"/>
    <w:rsid w:val="005E1933"/>
    <w:rsid w:val="005E1BC7"/>
    <w:rsid w:val="005E278C"/>
    <w:rsid w:val="005E2E2B"/>
    <w:rsid w:val="005E2FE1"/>
    <w:rsid w:val="005E43F9"/>
    <w:rsid w:val="005E521C"/>
    <w:rsid w:val="005E606E"/>
    <w:rsid w:val="005E63AA"/>
    <w:rsid w:val="005E65C5"/>
    <w:rsid w:val="005F0419"/>
    <w:rsid w:val="005F46A0"/>
    <w:rsid w:val="005F5489"/>
    <w:rsid w:val="005F5F97"/>
    <w:rsid w:val="005F6FFC"/>
    <w:rsid w:val="005F79E8"/>
    <w:rsid w:val="005F7F6F"/>
    <w:rsid w:val="00600532"/>
    <w:rsid w:val="00602CE5"/>
    <w:rsid w:val="00603FDE"/>
    <w:rsid w:val="00604098"/>
    <w:rsid w:val="006040C0"/>
    <w:rsid w:val="00605EBA"/>
    <w:rsid w:val="00606186"/>
    <w:rsid w:val="0060745A"/>
    <w:rsid w:val="00607551"/>
    <w:rsid w:val="00610A28"/>
    <w:rsid w:val="006114F1"/>
    <w:rsid w:val="00611D8C"/>
    <w:rsid w:val="00612BAB"/>
    <w:rsid w:val="00612E51"/>
    <w:rsid w:val="006139BC"/>
    <w:rsid w:val="0061445C"/>
    <w:rsid w:val="00614897"/>
    <w:rsid w:val="0061546B"/>
    <w:rsid w:val="00616DED"/>
    <w:rsid w:val="00620AC0"/>
    <w:rsid w:val="00620ECE"/>
    <w:rsid w:val="00621545"/>
    <w:rsid w:val="0062279D"/>
    <w:rsid w:val="00623C13"/>
    <w:rsid w:val="00625389"/>
    <w:rsid w:val="0062593C"/>
    <w:rsid w:val="00625C68"/>
    <w:rsid w:val="00627502"/>
    <w:rsid w:val="00627BD8"/>
    <w:rsid w:val="00630690"/>
    <w:rsid w:val="006311CF"/>
    <w:rsid w:val="006314D6"/>
    <w:rsid w:val="00633884"/>
    <w:rsid w:val="0063527F"/>
    <w:rsid w:val="00637CC1"/>
    <w:rsid w:val="006409CC"/>
    <w:rsid w:val="00640BC5"/>
    <w:rsid w:val="0064169D"/>
    <w:rsid w:val="00641858"/>
    <w:rsid w:val="00641EEE"/>
    <w:rsid w:val="00642AF0"/>
    <w:rsid w:val="00643C04"/>
    <w:rsid w:val="00645347"/>
    <w:rsid w:val="00645D80"/>
    <w:rsid w:val="006474CE"/>
    <w:rsid w:val="006479E3"/>
    <w:rsid w:val="00647B70"/>
    <w:rsid w:val="00650717"/>
    <w:rsid w:val="00652243"/>
    <w:rsid w:val="006523DD"/>
    <w:rsid w:val="0065283E"/>
    <w:rsid w:val="00652FF8"/>
    <w:rsid w:val="00653243"/>
    <w:rsid w:val="006533C1"/>
    <w:rsid w:val="00655364"/>
    <w:rsid w:val="00655871"/>
    <w:rsid w:val="00655AC6"/>
    <w:rsid w:val="00655E23"/>
    <w:rsid w:val="0065607D"/>
    <w:rsid w:val="006565BD"/>
    <w:rsid w:val="0066130B"/>
    <w:rsid w:val="006649EC"/>
    <w:rsid w:val="00664CA9"/>
    <w:rsid w:val="00665AEC"/>
    <w:rsid w:val="00665CE5"/>
    <w:rsid w:val="006668A4"/>
    <w:rsid w:val="0066745E"/>
    <w:rsid w:val="0067055D"/>
    <w:rsid w:val="0067088E"/>
    <w:rsid w:val="00671051"/>
    <w:rsid w:val="006713FE"/>
    <w:rsid w:val="00671913"/>
    <w:rsid w:val="00671BF9"/>
    <w:rsid w:val="006722A9"/>
    <w:rsid w:val="0067269F"/>
    <w:rsid w:val="00673580"/>
    <w:rsid w:val="006739FA"/>
    <w:rsid w:val="00673B33"/>
    <w:rsid w:val="006744AD"/>
    <w:rsid w:val="00674549"/>
    <w:rsid w:val="006749C1"/>
    <w:rsid w:val="006762F5"/>
    <w:rsid w:val="006769AC"/>
    <w:rsid w:val="00676A1F"/>
    <w:rsid w:val="0067702A"/>
    <w:rsid w:val="006777A9"/>
    <w:rsid w:val="00677D95"/>
    <w:rsid w:val="00680CA1"/>
    <w:rsid w:val="006828E7"/>
    <w:rsid w:val="00683324"/>
    <w:rsid w:val="00684C2C"/>
    <w:rsid w:val="00684E11"/>
    <w:rsid w:val="00685739"/>
    <w:rsid w:val="00686562"/>
    <w:rsid w:val="00687C06"/>
    <w:rsid w:val="00691ABD"/>
    <w:rsid w:val="00691CC4"/>
    <w:rsid w:val="00692289"/>
    <w:rsid w:val="00692F49"/>
    <w:rsid w:val="006943ED"/>
    <w:rsid w:val="00697FB9"/>
    <w:rsid w:val="006A01C7"/>
    <w:rsid w:val="006A10AF"/>
    <w:rsid w:val="006A1103"/>
    <w:rsid w:val="006A2658"/>
    <w:rsid w:val="006A2A23"/>
    <w:rsid w:val="006A2AED"/>
    <w:rsid w:val="006A2C8A"/>
    <w:rsid w:val="006A2DB6"/>
    <w:rsid w:val="006A3096"/>
    <w:rsid w:val="006A49FC"/>
    <w:rsid w:val="006A78A6"/>
    <w:rsid w:val="006B0A1C"/>
    <w:rsid w:val="006B259C"/>
    <w:rsid w:val="006B3718"/>
    <w:rsid w:val="006B47B6"/>
    <w:rsid w:val="006B4CB3"/>
    <w:rsid w:val="006B62C0"/>
    <w:rsid w:val="006B69F6"/>
    <w:rsid w:val="006C089A"/>
    <w:rsid w:val="006C3971"/>
    <w:rsid w:val="006C407F"/>
    <w:rsid w:val="006C416C"/>
    <w:rsid w:val="006C6B47"/>
    <w:rsid w:val="006C70F1"/>
    <w:rsid w:val="006C72F1"/>
    <w:rsid w:val="006C73EA"/>
    <w:rsid w:val="006D027B"/>
    <w:rsid w:val="006D1ED7"/>
    <w:rsid w:val="006D21BB"/>
    <w:rsid w:val="006D5AD0"/>
    <w:rsid w:val="006D5BC0"/>
    <w:rsid w:val="006D78D0"/>
    <w:rsid w:val="006D7C91"/>
    <w:rsid w:val="006E1109"/>
    <w:rsid w:val="006E13DA"/>
    <w:rsid w:val="006E1766"/>
    <w:rsid w:val="006E18CB"/>
    <w:rsid w:val="006E350B"/>
    <w:rsid w:val="006E4F9A"/>
    <w:rsid w:val="006E52C1"/>
    <w:rsid w:val="006E5B71"/>
    <w:rsid w:val="006E5C67"/>
    <w:rsid w:val="006E63BF"/>
    <w:rsid w:val="006E697E"/>
    <w:rsid w:val="006E782D"/>
    <w:rsid w:val="006F155B"/>
    <w:rsid w:val="006F1693"/>
    <w:rsid w:val="006F1999"/>
    <w:rsid w:val="006F1C32"/>
    <w:rsid w:val="006F2273"/>
    <w:rsid w:val="006F2DC6"/>
    <w:rsid w:val="006F4C17"/>
    <w:rsid w:val="006F5886"/>
    <w:rsid w:val="006F67FB"/>
    <w:rsid w:val="007000B7"/>
    <w:rsid w:val="0070301C"/>
    <w:rsid w:val="00703251"/>
    <w:rsid w:val="00703614"/>
    <w:rsid w:val="00706A15"/>
    <w:rsid w:val="00707899"/>
    <w:rsid w:val="00707C6C"/>
    <w:rsid w:val="00711D79"/>
    <w:rsid w:val="00712599"/>
    <w:rsid w:val="00712CE0"/>
    <w:rsid w:val="007135D8"/>
    <w:rsid w:val="00713818"/>
    <w:rsid w:val="00714F86"/>
    <w:rsid w:val="0071638D"/>
    <w:rsid w:val="0071785B"/>
    <w:rsid w:val="00720AD9"/>
    <w:rsid w:val="00720D30"/>
    <w:rsid w:val="00720FBB"/>
    <w:rsid w:val="00722A22"/>
    <w:rsid w:val="00723AAB"/>
    <w:rsid w:val="00723E86"/>
    <w:rsid w:val="00724D25"/>
    <w:rsid w:val="007264B5"/>
    <w:rsid w:val="00726971"/>
    <w:rsid w:val="00730479"/>
    <w:rsid w:val="00730536"/>
    <w:rsid w:val="00730B2E"/>
    <w:rsid w:val="00731224"/>
    <w:rsid w:val="0073203A"/>
    <w:rsid w:val="00732CA1"/>
    <w:rsid w:val="00733890"/>
    <w:rsid w:val="00733932"/>
    <w:rsid w:val="00735F00"/>
    <w:rsid w:val="007363EC"/>
    <w:rsid w:val="00736B32"/>
    <w:rsid w:val="00740034"/>
    <w:rsid w:val="00740878"/>
    <w:rsid w:val="00742FD8"/>
    <w:rsid w:val="00744516"/>
    <w:rsid w:val="00744EE1"/>
    <w:rsid w:val="00747620"/>
    <w:rsid w:val="00750352"/>
    <w:rsid w:val="00750BBA"/>
    <w:rsid w:val="007515DD"/>
    <w:rsid w:val="00752C60"/>
    <w:rsid w:val="00752EDC"/>
    <w:rsid w:val="0075358D"/>
    <w:rsid w:val="007560BF"/>
    <w:rsid w:val="007562E6"/>
    <w:rsid w:val="007569F7"/>
    <w:rsid w:val="00757FF2"/>
    <w:rsid w:val="00760560"/>
    <w:rsid w:val="00760801"/>
    <w:rsid w:val="007609B3"/>
    <w:rsid w:val="00761983"/>
    <w:rsid w:val="00761B7C"/>
    <w:rsid w:val="007625EB"/>
    <w:rsid w:val="00765435"/>
    <w:rsid w:val="00766335"/>
    <w:rsid w:val="0076683C"/>
    <w:rsid w:val="007676EC"/>
    <w:rsid w:val="007677B3"/>
    <w:rsid w:val="00767851"/>
    <w:rsid w:val="007678FF"/>
    <w:rsid w:val="00767C97"/>
    <w:rsid w:val="0077129E"/>
    <w:rsid w:val="00771882"/>
    <w:rsid w:val="00771DFC"/>
    <w:rsid w:val="00772DEF"/>
    <w:rsid w:val="00773DE3"/>
    <w:rsid w:val="00775A30"/>
    <w:rsid w:val="00776144"/>
    <w:rsid w:val="00780584"/>
    <w:rsid w:val="007827F0"/>
    <w:rsid w:val="00782C83"/>
    <w:rsid w:val="00783300"/>
    <w:rsid w:val="00783795"/>
    <w:rsid w:val="007845E4"/>
    <w:rsid w:val="007847E4"/>
    <w:rsid w:val="00785819"/>
    <w:rsid w:val="00785B76"/>
    <w:rsid w:val="0078760D"/>
    <w:rsid w:val="00787BDD"/>
    <w:rsid w:val="00790FCB"/>
    <w:rsid w:val="007920CF"/>
    <w:rsid w:val="00792315"/>
    <w:rsid w:val="00792B73"/>
    <w:rsid w:val="00793666"/>
    <w:rsid w:val="00794381"/>
    <w:rsid w:val="007947D9"/>
    <w:rsid w:val="00794834"/>
    <w:rsid w:val="0079571C"/>
    <w:rsid w:val="00795818"/>
    <w:rsid w:val="00796336"/>
    <w:rsid w:val="00796ADE"/>
    <w:rsid w:val="00797AD3"/>
    <w:rsid w:val="007A13F9"/>
    <w:rsid w:val="007A15FB"/>
    <w:rsid w:val="007A1B53"/>
    <w:rsid w:val="007A1B81"/>
    <w:rsid w:val="007A23DA"/>
    <w:rsid w:val="007A2934"/>
    <w:rsid w:val="007A2DE7"/>
    <w:rsid w:val="007A3F06"/>
    <w:rsid w:val="007A41AA"/>
    <w:rsid w:val="007A4DB6"/>
    <w:rsid w:val="007A5B91"/>
    <w:rsid w:val="007A7697"/>
    <w:rsid w:val="007A7CED"/>
    <w:rsid w:val="007A7D3A"/>
    <w:rsid w:val="007B2322"/>
    <w:rsid w:val="007B4408"/>
    <w:rsid w:val="007B4CE9"/>
    <w:rsid w:val="007B56BB"/>
    <w:rsid w:val="007B5BF5"/>
    <w:rsid w:val="007B6342"/>
    <w:rsid w:val="007B63DD"/>
    <w:rsid w:val="007B6701"/>
    <w:rsid w:val="007B67BE"/>
    <w:rsid w:val="007B7090"/>
    <w:rsid w:val="007C2E6C"/>
    <w:rsid w:val="007C304C"/>
    <w:rsid w:val="007C3761"/>
    <w:rsid w:val="007C431D"/>
    <w:rsid w:val="007C5877"/>
    <w:rsid w:val="007C6360"/>
    <w:rsid w:val="007D1282"/>
    <w:rsid w:val="007D264B"/>
    <w:rsid w:val="007D44D6"/>
    <w:rsid w:val="007D4646"/>
    <w:rsid w:val="007D5D78"/>
    <w:rsid w:val="007D5D7F"/>
    <w:rsid w:val="007D6A6B"/>
    <w:rsid w:val="007D7A69"/>
    <w:rsid w:val="007E09F6"/>
    <w:rsid w:val="007E3BC5"/>
    <w:rsid w:val="007E3F1B"/>
    <w:rsid w:val="007E5617"/>
    <w:rsid w:val="007E5696"/>
    <w:rsid w:val="007E5F99"/>
    <w:rsid w:val="007E60A4"/>
    <w:rsid w:val="007E75CC"/>
    <w:rsid w:val="007E7FDF"/>
    <w:rsid w:val="007F1C8B"/>
    <w:rsid w:val="007F2213"/>
    <w:rsid w:val="007F246A"/>
    <w:rsid w:val="007F4C4D"/>
    <w:rsid w:val="007F55AE"/>
    <w:rsid w:val="007F56D1"/>
    <w:rsid w:val="007F5826"/>
    <w:rsid w:val="007F5F63"/>
    <w:rsid w:val="007F6988"/>
    <w:rsid w:val="007F6BB8"/>
    <w:rsid w:val="00807AC0"/>
    <w:rsid w:val="00807CBF"/>
    <w:rsid w:val="00810F65"/>
    <w:rsid w:val="00811F4D"/>
    <w:rsid w:val="0081208C"/>
    <w:rsid w:val="00812422"/>
    <w:rsid w:val="00813275"/>
    <w:rsid w:val="008139AB"/>
    <w:rsid w:val="00813FE9"/>
    <w:rsid w:val="00814B8F"/>
    <w:rsid w:val="008156AE"/>
    <w:rsid w:val="00816230"/>
    <w:rsid w:val="0081628F"/>
    <w:rsid w:val="008178D9"/>
    <w:rsid w:val="00817FBA"/>
    <w:rsid w:val="00821171"/>
    <w:rsid w:val="008213FC"/>
    <w:rsid w:val="0082161F"/>
    <w:rsid w:val="00822588"/>
    <w:rsid w:val="00822C44"/>
    <w:rsid w:val="0082327E"/>
    <w:rsid w:val="00823847"/>
    <w:rsid w:val="0082401A"/>
    <w:rsid w:val="00824185"/>
    <w:rsid w:val="0082471D"/>
    <w:rsid w:val="0082494B"/>
    <w:rsid w:val="00824F86"/>
    <w:rsid w:val="0082677D"/>
    <w:rsid w:val="00826995"/>
    <w:rsid w:val="00826D8F"/>
    <w:rsid w:val="00826FFC"/>
    <w:rsid w:val="00830A5F"/>
    <w:rsid w:val="00831138"/>
    <w:rsid w:val="00833604"/>
    <w:rsid w:val="00840E55"/>
    <w:rsid w:val="00841295"/>
    <w:rsid w:val="00841FC0"/>
    <w:rsid w:val="00846ECD"/>
    <w:rsid w:val="0084759A"/>
    <w:rsid w:val="00850E24"/>
    <w:rsid w:val="00851060"/>
    <w:rsid w:val="00852585"/>
    <w:rsid w:val="00852E81"/>
    <w:rsid w:val="00853E37"/>
    <w:rsid w:val="00854E0A"/>
    <w:rsid w:val="00855230"/>
    <w:rsid w:val="008568B7"/>
    <w:rsid w:val="00857219"/>
    <w:rsid w:val="00857801"/>
    <w:rsid w:val="00857BCB"/>
    <w:rsid w:val="00860536"/>
    <w:rsid w:val="008611F6"/>
    <w:rsid w:val="00862299"/>
    <w:rsid w:val="00862605"/>
    <w:rsid w:val="00862F75"/>
    <w:rsid w:val="00864605"/>
    <w:rsid w:val="00864B64"/>
    <w:rsid w:val="008651AE"/>
    <w:rsid w:val="008662AF"/>
    <w:rsid w:val="008712B5"/>
    <w:rsid w:val="00871E2E"/>
    <w:rsid w:val="00872E6B"/>
    <w:rsid w:val="00873577"/>
    <w:rsid w:val="0087385C"/>
    <w:rsid w:val="00873C5C"/>
    <w:rsid w:val="00874B48"/>
    <w:rsid w:val="00875750"/>
    <w:rsid w:val="0087697C"/>
    <w:rsid w:val="0087736C"/>
    <w:rsid w:val="00877FE6"/>
    <w:rsid w:val="00880017"/>
    <w:rsid w:val="00880A5E"/>
    <w:rsid w:val="00880DBA"/>
    <w:rsid w:val="0088145E"/>
    <w:rsid w:val="00881668"/>
    <w:rsid w:val="00881DD1"/>
    <w:rsid w:val="00884A50"/>
    <w:rsid w:val="008858D8"/>
    <w:rsid w:val="0089059D"/>
    <w:rsid w:val="00890BAD"/>
    <w:rsid w:val="008929FB"/>
    <w:rsid w:val="00893E68"/>
    <w:rsid w:val="00895BB9"/>
    <w:rsid w:val="00897711"/>
    <w:rsid w:val="008A019F"/>
    <w:rsid w:val="008A0697"/>
    <w:rsid w:val="008A13E8"/>
    <w:rsid w:val="008A2B6E"/>
    <w:rsid w:val="008A2B7C"/>
    <w:rsid w:val="008A618C"/>
    <w:rsid w:val="008A6E2F"/>
    <w:rsid w:val="008A711A"/>
    <w:rsid w:val="008A7615"/>
    <w:rsid w:val="008A7738"/>
    <w:rsid w:val="008A7B70"/>
    <w:rsid w:val="008B0645"/>
    <w:rsid w:val="008B0997"/>
    <w:rsid w:val="008B0F38"/>
    <w:rsid w:val="008B1FDD"/>
    <w:rsid w:val="008B23A7"/>
    <w:rsid w:val="008B3002"/>
    <w:rsid w:val="008B32FE"/>
    <w:rsid w:val="008B3317"/>
    <w:rsid w:val="008B4D19"/>
    <w:rsid w:val="008B5952"/>
    <w:rsid w:val="008B6638"/>
    <w:rsid w:val="008B6F7C"/>
    <w:rsid w:val="008B7A3C"/>
    <w:rsid w:val="008C0567"/>
    <w:rsid w:val="008C20F5"/>
    <w:rsid w:val="008C2454"/>
    <w:rsid w:val="008C3076"/>
    <w:rsid w:val="008C30D3"/>
    <w:rsid w:val="008C32F8"/>
    <w:rsid w:val="008C3600"/>
    <w:rsid w:val="008C4402"/>
    <w:rsid w:val="008C4571"/>
    <w:rsid w:val="008C5839"/>
    <w:rsid w:val="008C5BA5"/>
    <w:rsid w:val="008C6D2C"/>
    <w:rsid w:val="008C7792"/>
    <w:rsid w:val="008C7F5C"/>
    <w:rsid w:val="008D06D2"/>
    <w:rsid w:val="008D227E"/>
    <w:rsid w:val="008D3562"/>
    <w:rsid w:val="008D3B8C"/>
    <w:rsid w:val="008D3FA8"/>
    <w:rsid w:val="008D41F3"/>
    <w:rsid w:val="008D5BEC"/>
    <w:rsid w:val="008D606D"/>
    <w:rsid w:val="008D7808"/>
    <w:rsid w:val="008D79CB"/>
    <w:rsid w:val="008E1018"/>
    <w:rsid w:val="008E17B5"/>
    <w:rsid w:val="008E2D43"/>
    <w:rsid w:val="008E31E7"/>
    <w:rsid w:val="008E342F"/>
    <w:rsid w:val="008E5785"/>
    <w:rsid w:val="008F0461"/>
    <w:rsid w:val="008F2EB3"/>
    <w:rsid w:val="008F5613"/>
    <w:rsid w:val="00901421"/>
    <w:rsid w:val="0090208A"/>
    <w:rsid w:val="0090226F"/>
    <w:rsid w:val="00903C8D"/>
    <w:rsid w:val="00904AAC"/>
    <w:rsid w:val="0090632F"/>
    <w:rsid w:val="009066C3"/>
    <w:rsid w:val="00906884"/>
    <w:rsid w:val="00907819"/>
    <w:rsid w:val="00907FB3"/>
    <w:rsid w:val="00910E4A"/>
    <w:rsid w:val="009116AD"/>
    <w:rsid w:val="00911B76"/>
    <w:rsid w:val="0091495A"/>
    <w:rsid w:val="00914DC5"/>
    <w:rsid w:val="00914EE6"/>
    <w:rsid w:val="009152A6"/>
    <w:rsid w:val="00915C91"/>
    <w:rsid w:val="00915F40"/>
    <w:rsid w:val="0091625E"/>
    <w:rsid w:val="009202E7"/>
    <w:rsid w:val="009206CE"/>
    <w:rsid w:val="00920E1E"/>
    <w:rsid w:val="00923B04"/>
    <w:rsid w:val="00923CDF"/>
    <w:rsid w:val="0092486A"/>
    <w:rsid w:val="00924CF8"/>
    <w:rsid w:val="009253AC"/>
    <w:rsid w:val="00926AD0"/>
    <w:rsid w:val="00927102"/>
    <w:rsid w:val="0092798E"/>
    <w:rsid w:val="00927C70"/>
    <w:rsid w:val="009304EA"/>
    <w:rsid w:val="009305A4"/>
    <w:rsid w:val="009314F7"/>
    <w:rsid w:val="00931680"/>
    <w:rsid w:val="009324C0"/>
    <w:rsid w:val="0093405E"/>
    <w:rsid w:val="009340BF"/>
    <w:rsid w:val="00935538"/>
    <w:rsid w:val="00935C9E"/>
    <w:rsid w:val="00936AF7"/>
    <w:rsid w:val="00936F43"/>
    <w:rsid w:val="00940685"/>
    <w:rsid w:val="0094086E"/>
    <w:rsid w:val="00940C7D"/>
    <w:rsid w:val="00940CAE"/>
    <w:rsid w:val="00943770"/>
    <w:rsid w:val="009438E0"/>
    <w:rsid w:val="00943CCB"/>
    <w:rsid w:val="00944AF6"/>
    <w:rsid w:val="00944BFC"/>
    <w:rsid w:val="009456F6"/>
    <w:rsid w:val="00952FDC"/>
    <w:rsid w:val="00955336"/>
    <w:rsid w:val="00957366"/>
    <w:rsid w:val="00957CDB"/>
    <w:rsid w:val="009601E2"/>
    <w:rsid w:val="009605CE"/>
    <w:rsid w:val="00961365"/>
    <w:rsid w:val="00961566"/>
    <w:rsid w:val="00961EA8"/>
    <w:rsid w:val="0096283F"/>
    <w:rsid w:val="009634D5"/>
    <w:rsid w:val="0096455D"/>
    <w:rsid w:val="009645D9"/>
    <w:rsid w:val="00966B88"/>
    <w:rsid w:val="00967E11"/>
    <w:rsid w:val="0097136B"/>
    <w:rsid w:val="009718D7"/>
    <w:rsid w:val="00972322"/>
    <w:rsid w:val="00972456"/>
    <w:rsid w:val="00972511"/>
    <w:rsid w:val="00972CB5"/>
    <w:rsid w:val="009730A0"/>
    <w:rsid w:val="009735C4"/>
    <w:rsid w:val="00973FBA"/>
    <w:rsid w:val="009742B4"/>
    <w:rsid w:val="009751D0"/>
    <w:rsid w:val="00975756"/>
    <w:rsid w:val="0097575A"/>
    <w:rsid w:val="0097680F"/>
    <w:rsid w:val="0097715A"/>
    <w:rsid w:val="0097760E"/>
    <w:rsid w:val="00980595"/>
    <w:rsid w:val="0098090B"/>
    <w:rsid w:val="00980EF7"/>
    <w:rsid w:val="0098150B"/>
    <w:rsid w:val="00981667"/>
    <w:rsid w:val="00982B1C"/>
    <w:rsid w:val="00985F02"/>
    <w:rsid w:val="00986630"/>
    <w:rsid w:val="0098688C"/>
    <w:rsid w:val="009868EA"/>
    <w:rsid w:val="00986C55"/>
    <w:rsid w:val="0099051E"/>
    <w:rsid w:val="00990DEA"/>
    <w:rsid w:val="0099285D"/>
    <w:rsid w:val="00992D15"/>
    <w:rsid w:val="00994B4E"/>
    <w:rsid w:val="00995675"/>
    <w:rsid w:val="00995E30"/>
    <w:rsid w:val="0099639A"/>
    <w:rsid w:val="00996F11"/>
    <w:rsid w:val="00997F06"/>
    <w:rsid w:val="009A54D8"/>
    <w:rsid w:val="009A63B1"/>
    <w:rsid w:val="009B0A7A"/>
    <w:rsid w:val="009B2A41"/>
    <w:rsid w:val="009B319E"/>
    <w:rsid w:val="009B3743"/>
    <w:rsid w:val="009B3A3B"/>
    <w:rsid w:val="009B4333"/>
    <w:rsid w:val="009B4D60"/>
    <w:rsid w:val="009B5EFD"/>
    <w:rsid w:val="009B5FB5"/>
    <w:rsid w:val="009B7E91"/>
    <w:rsid w:val="009B7FB9"/>
    <w:rsid w:val="009C12BB"/>
    <w:rsid w:val="009C1613"/>
    <w:rsid w:val="009C2887"/>
    <w:rsid w:val="009C74C7"/>
    <w:rsid w:val="009D0138"/>
    <w:rsid w:val="009D18D2"/>
    <w:rsid w:val="009D1FE7"/>
    <w:rsid w:val="009D27DD"/>
    <w:rsid w:val="009D2AAE"/>
    <w:rsid w:val="009D2B10"/>
    <w:rsid w:val="009D3F3C"/>
    <w:rsid w:val="009D3FAC"/>
    <w:rsid w:val="009D60B5"/>
    <w:rsid w:val="009D6915"/>
    <w:rsid w:val="009E03B5"/>
    <w:rsid w:val="009E21ED"/>
    <w:rsid w:val="009E3550"/>
    <w:rsid w:val="009E4D23"/>
    <w:rsid w:val="009E58D3"/>
    <w:rsid w:val="009E633E"/>
    <w:rsid w:val="009E645D"/>
    <w:rsid w:val="009F208A"/>
    <w:rsid w:val="009F2957"/>
    <w:rsid w:val="009F297A"/>
    <w:rsid w:val="009F3233"/>
    <w:rsid w:val="009F3A90"/>
    <w:rsid w:val="009F40CE"/>
    <w:rsid w:val="009F5263"/>
    <w:rsid w:val="009F541C"/>
    <w:rsid w:val="00A006E3"/>
    <w:rsid w:val="00A00C16"/>
    <w:rsid w:val="00A01C29"/>
    <w:rsid w:val="00A01F6C"/>
    <w:rsid w:val="00A02187"/>
    <w:rsid w:val="00A02246"/>
    <w:rsid w:val="00A03175"/>
    <w:rsid w:val="00A035DC"/>
    <w:rsid w:val="00A03949"/>
    <w:rsid w:val="00A04E5D"/>
    <w:rsid w:val="00A05027"/>
    <w:rsid w:val="00A05EFC"/>
    <w:rsid w:val="00A0679E"/>
    <w:rsid w:val="00A06EA7"/>
    <w:rsid w:val="00A06FE9"/>
    <w:rsid w:val="00A10746"/>
    <w:rsid w:val="00A14AA7"/>
    <w:rsid w:val="00A15014"/>
    <w:rsid w:val="00A1695A"/>
    <w:rsid w:val="00A1728A"/>
    <w:rsid w:val="00A17884"/>
    <w:rsid w:val="00A21440"/>
    <w:rsid w:val="00A22A19"/>
    <w:rsid w:val="00A23D2F"/>
    <w:rsid w:val="00A24C4E"/>
    <w:rsid w:val="00A25138"/>
    <w:rsid w:val="00A25DF9"/>
    <w:rsid w:val="00A275F7"/>
    <w:rsid w:val="00A27F63"/>
    <w:rsid w:val="00A30255"/>
    <w:rsid w:val="00A32EB4"/>
    <w:rsid w:val="00A34BA6"/>
    <w:rsid w:val="00A36C25"/>
    <w:rsid w:val="00A40843"/>
    <w:rsid w:val="00A40934"/>
    <w:rsid w:val="00A410E3"/>
    <w:rsid w:val="00A413D1"/>
    <w:rsid w:val="00A41DD0"/>
    <w:rsid w:val="00A420C3"/>
    <w:rsid w:val="00A42251"/>
    <w:rsid w:val="00A44245"/>
    <w:rsid w:val="00A4429B"/>
    <w:rsid w:val="00A442BB"/>
    <w:rsid w:val="00A45BBF"/>
    <w:rsid w:val="00A465B8"/>
    <w:rsid w:val="00A51466"/>
    <w:rsid w:val="00A515DB"/>
    <w:rsid w:val="00A52B23"/>
    <w:rsid w:val="00A556CA"/>
    <w:rsid w:val="00A55EFB"/>
    <w:rsid w:val="00A57B16"/>
    <w:rsid w:val="00A60DB3"/>
    <w:rsid w:val="00A611DD"/>
    <w:rsid w:val="00A61733"/>
    <w:rsid w:val="00A61F75"/>
    <w:rsid w:val="00A6205C"/>
    <w:rsid w:val="00A62C46"/>
    <w:rsid w:val="00A639DD"/>
    <w:rsid w:val="00A642D3"/>
    <w:rsid w:val="00A649DF"/>
    <w:rsid w:val="00A64B77"/>
    <w:rsid w:val="00A65EE1"/>
    <w:rsid w:val="00A66752"/>
    <w:rsid w:val="00A67018"/>
    <w:rsid w:val="00A67EDE"/>
    <w:rsid w:val="00A70920"/>
    <w:rsid w:val="00A709BA"/>
    <w:rsid w:val="00A74A35"/>
    <w:rsid w:val="00A75797"/>
    <w:rsid w:val="00A762B3"/>
    <w:rsid w:val="00A763E0"/>
    <w:rsid w:val="00A76B14"/>
    <w:rsid w:val="00A80373"/>
    <w:rsid w:val="00A80E82"/>
    <w:rsid w:val="00A81433"/>
    <w:rsid w:val="00A815C2"/>
    <w:rsid w:val="00A8199D"/>
    <w:rsid w:val="00A81D0D"/>
    <w:rsid w:val="00A82EF7"/>
    <w:rsid w:val="00A84022"/>
    <w:rsid w:val="00A8553C"/>
    <w:rsid w:val="00A8563A"/>
    <w:rsid w:val="00A86999"/>
    <w:rsid w:val="00A874C4"/>
    <w:rsid w:val="00A911E5"/>
    <w:rsid w:val="00A92768"/>
    <w:rsid w:val="00A92F29"/>
    <w:rsid w:val="00A92F5A"/>
    <w:rsid w:val="00A9416A"/>
    <w:rsid w:val="00A95EAE"/>
    <w:rsid w:val="00AA02BD"/>
    <w:rsid w:val="00AA0D4B"/>
    <w:rsid w:val="00AA1F37"/>
    <w:rsid w:val="00AA2D28"/>
    <w:rsid w:val="00AA2E73"/>
    <w:rsid w:val="00AA2F5C"/>
    <w:rsid w:val="00AA3182"/>
    <w:rsid w:val="00AA345D"/>
    <w:rsid w:val="00AA35B1"/>
    <w:rsid w:val="00AA3601"/>
    <w:rsid w:val="00AA454A"/>
    <w:rsid w:val="00AA6980"/>
    <w:rsid w:val="00AA7809"/>
    <w:rsid w:val="00AB0BEE"/>
    <w:rsid w:val="00AB26F7"/>
    <w:rsid w:val="00AB28F3"/>
    <w:rsid w:val="00AB307B"/>
    <w:rsid w:val="00AB422A"/>
    <w:rsid w:val="00AB4DDC"/>
    <w:rsid w:val="00AB54E5"/>
    <w:rsid w:val="00AB5A86"/>
    <w:rsid w:val="00AC13C4"/>
    <w:rsid w:val="00AC27E1"/>
    <w:rsid w:val="00AC2A3E"/>
    <w:rsid w:val="00AC3B48"/>
    <w:rsid w:val="00AC4102"/>
    <w:rsid w:val="00AC4DBB"/>
    <w:rsid w:val="00AC73B2"/>
    <w:rsid w:val="00AC7D3E"/>
    <w:rsid w:val="00AD2C4A"/>
    <w:rsid w:val="00AD3BCB"/>
    <w:rsid w:val="00AD3D99"/>
    <w:rsid w:val="00AD42C1"/>
    <w:rsid w:val="00AD4543"/>
    <w:rsid w:val="00AD5EFD"/>
    <w:rsid w:val="00AD67EE"/>
    <w:rsid w:val="00AD6C32"/>
    <w:rsid w:val="00AD75EC"/>
    <w:rsid w:val="00AD7889"/>
    <w:rsid w:val="00AE02AC"/>
    <w:rsid w:val="00AE0BEE"/>
    <w:rsid w:val="00AE0C45"/>
    <w:rsid w:val="00AE1470"/>
    <w:rsid w:val="00AE17F9"/>
    <w:rsid w:val="00AE1947"/>
    <w:rsid w:val="00AE4227"/>
    <w:rsid w:val="00AE4504"/>
    <w:rsid w:val="00AE48DF"/>
    <w:rsid w:val="00AE50ED"/>
    <w:rsid w:val="00AE5951"/>
    <w:rsid w:val="00AE7D46"/>
    <w:rsid w:val="00AF0966"/>
    <w:rsid w:val="00AF18D5"/>
    <w:rsid w:val="00AF3352"/>
    <w:rsid w:val="00AF3C35"/>
    <w:rsid w:val="00AF3EEA"/>
    <w:rsid w:val="00AF6392"/>
    <w:rsid w:val="00B00FB4"/>
    <w:rsid w:val="00B01465"/>
    <w:rsid w:val="00B02049"/>
    <w:rsid w:val="00B02598"/>
    <w:rsid w:val="00B03C7C"/>
    <w:rsid w:val="00B042B3"/>
    <w:rsid w:val="00B04FF2"/>
    <w:rsid w:val="00B05018"/>
    <w:rsid w:val="00B0680F"/>
    <w:rsid w:val="00B06E18"/>
    <w:rsid w:val="00B10A02"/>
    <w:rsid w:val="00B12921"/>
    <w:rsid w:val="00B145E1"/>
    <w:rsid w:val="00B15C6E"/>
    <w:rsid w:val="00B16095"/>
    <w:rsid w:val="00B20FD9"/>
    <w:rsid w:val="00B217BF"/>
    <w:rsid w:val="00B2534E"/>
    <w:rsid w:val="00B2792C"/>
    <w:rsid w:val="00B3062C"/>
    <w:rsid w:val="00B30747"/>
    <w:rsid w:val="00B30F03"/>
    <w:rsid w:val="00B30F3F"/>
    <w:rsid w:val="00B32786"/>
    <w:rsid w:val="00B353EF"/>
    <w:rsid w:val="00B35802"/>
    <w:rsid w:val="00B35AF0"/>
    <w:rsid w:val="00B35F0B"/>
    <w:rsid w:val="00B40964"/>
    <w:rsid w:val="00B42FBF"/>
    <w:rsid w:val="00B4478B"/>
    <w:rsid w:val="00B44B9C"/>
    <w:rsid w:val="00B4561C"/>
    <w:rsid w:val="00B45944"/>
    <w:rsid w:val="00B4639C"/>
    <w:rsid w:val="00B47755"/>
    <w:rsid w:val="00B47BAA"/>
    <w:rsid w:val="00B51EE4"/>
    <w:rsid w:val="00B52D00"/>
    <w:rsid w:val="00B543C2"/>
    <w:rsid w:val="00B54A33"/>
    <w:rsid w:val="00B55B1B"/>
    <w:rsid w:val="00B561E3"/>
    <w:rsid w:val="00B6233C"/>
    <w:rsid w:val="00B625B4"/>
    <w:rsid w:val="00B64E91"/>
    <w:rsid w:val="00B64F0D"/>
    <w:rsid w:val="00B6570E"/>
    <w:rsid w:val="00B66DA5"/>
    <w:rsid w:val="00B673A8"/>
    <w:rsid w:val="00B67CF2"/>
    <w:rsid w:val="00B70B4C"/>
    <w:rsid w:val="00B717BB"/>
    <w:rsid w:val="00B725C0"/>
    <w:rsid w:val="00B7372D"/>
    <w:rsid w:val="00B73FA7"/>
    <w:rsid w:val="00B74178"/>
    <w:rsid w:val="00B742A2"/>
    <w:rsid w:val="00B7523A"/>
    <w:rsid w:val="00B76144"/>
    <w:rsid w:val="00B76233"/>
    <w:rsid w:val="00B77F7A"/>
    <w:rsid w:val="00B82D25"/>
    <w:rsid w:val="00B82F61"/>
    <w:rsid w:val="00B82F85"/>
    <w:rsid w:val="00B83FA8"/>
    <w:rsid w:val="00B84695"/>
    <w:rsid w:val="00B84C8A"/>
    <w:rsid w:val="00B8557A"/>
    <w:rsid w:val="00B87095"/>
    <w:rsid w:val="00B87310"/>
    <w:rsid w:val="00B90909"/>
    <w:rsid w:val="00B917B0"/>
    <w:rsid w:val="00B930D2"/>
    <w:rsid w:val="00B932D5"/>
    <w:rsid w:val="00B93BD6"/>
    <w:rsid w:val="00B94E20"/>
    <w:rsid w:val="00B96467"/>
    <w:rsid w:val="00B96F28"/>
    <w:rsid w:val="00BA26B9"/>
    <w:rsid w:val="00BA27CB"/>
    <w:rsid w:val="00BA2B2E"/>
    <w:rsid w:val="00BA5AFE"/>
    <w:rsid w:val="00BA7CE1"/>
    <w:rsid w:val="00BA7F93"/>
    <w:rsid w:val="00BB0079"/>
    <w:rsid w:val="00BB0575"/>
    <w:rsid w:val="00BB2B79"/>
    <w:rsid w:val="00BB2F8D"/>
    <w:rsid w:val="00BB342F"/>
    <w:rsid w:val="00BB4C23"/>
    <w:rsid w:val="00BB4FAC"/>
    <w:rsid w:val="00BB59FD"/>
    <w:rsid w:val="00BC02BE"/>
    <w:rsid w:val="00BC1DB1"/>
    <w:rsid w:val="00BC36FC"/>
    <w:rsid w:val="00BC3EAA"/>
    <w:rsid w:val="00BC4F4C"/>
    <w:rsid w:val="00BC67B3"/>
    <w:rsid w:val="00BC6B1B"/>
    <w:rsid w:val="00BC700B"/>
    <w:rsid w:val="00BC7BDD"/>
    <w:rsid w:val="00BD12EC"/>
    <w:rsid w:val="00BD14AB"/>
    <w:rsid w:val="00BD36A3"/>
    <w:rsid w:val="00BD4C4A"/>
    <w:rsid w:val="00BD54FC"/>
    <w:rsid w:val="00BD591D"/>
    <w:rsid w:val="00BD600B"/>
    <w:rsid w:val="00BD6734"/>
    <w:rsid w:val="00BD6968"/>
    <w:rsid w:val="00BD6A4A"/>
    <w:rsid w:val="00BD70E3"/>
    <w:rsid w:val="00BE0878"/>
    <w:rsid w:val="00BE0B10"/>
    <w:rsid w:val="00BE17BA"/>
    <w:rsid w:val="00BE189E"/>
    <w:rsid w:val="00BE2D1D"/>
    <w:rsid w:val="00BE3584"/>
    <w:rsid w:val="00BE5A95"/>
    <w:rsid w:val="00BE660C"/>
    <w:rsid w:val="00BE6BE7"/>
    <w:rsid w:val="00BE7B95"/>
    <w:rsid w:val="00BF075A"/>
    <w:rsid w:val="00BF09B4"/>
    <w:rsid w:val="00BF15A3"/>
    <w:rsid w:val="00BF1FC4"/>
    <w:rsid w:val="00BF4A7F"/>
    <w:rsid w:val="00BF6BBB"/>
    <w:rsid w:val="00C004B4"/>
    <w:rsid w:val="00C00604"/>
    <w:rsid w:val="00C02614"/>
    <w:rsid w:val="00C06418"/>
    <w:rsid w:val="00C0744B"/>
    <w:rsid w:val="00C07550"/>
    <w:rsid w:val="00C1172A"/>
    <w:rsid w:val="00C13FB6"/>
    <w:rsid w:val="00C14C0B"/>
    <w:rsid w:val="00C152C6"/>
    <w:rsid w:val="00C15388"/>
    <w:rsid w:val="00C153AA"/>
    <w:rsid w:val="00C16079"/>
    <w:rsid w:val="00C167D3"/>
    <w:rsid w:val="00C16CE9"/>
    <w:rsid w:val="00C17633"/>
    <w:rsid w:val="00C17D82"/>
    <w:rsid w:val="00C20889"/>
    <w:rsid w:val="00C20BFB"/>
    <w:rsid w:val="00C210C4"/>
    <w:rsid w:val="00C215C5"/>
    <w:rsid w:val="00C219F6"/>
    <w:rsid w:val="00C24029"/>
    <w:rsid w:val="00C2479A"/>
    <w:rsid w:val="00C254F7"/>
    <w:rsid w:val="00C2592A"/>
    <w:rsid w:val="00C26211"/>
    <w:rsid w:val="00C3167F"/>
    <w:rsid w:val="00C316D9"/>
    <w:rsid w:val="00C317EC"/>
    <w:rsid w:val="00C3182C"/>
    <w:rsid w:val="00C319BE"/>
    <w:rsid w:val="00C31D1A"/>
    <w:rsid w:val="00C32D98"/>
    <w:rsid w:val="00C33231"/>
    <w:rsid w:val="00C35428"/>
    <w:rsid w:val="00C3566D"/>
    <w:rsid w:val="00C36681"/>
    <w:rsid w:val="00C36DDF"/>
    <w:rsid w:val="00C3704E"/>
    <w:rsid w:val="00C37474"/>
    <w:rsid w:val="00C40CC9"/>
    <w:rsid w:val="00C41342"/>
    <w:rsid w:val="00C4501B"/>
    <w:rsid w:val="00C455F3"/>
    <w:rsid w:val="00C460D4"/>
    <w:rsid w:val="00C46526"/>
    <w:rsid w:val="00C4709D"/>
    <w:rsid w:val="00C47AC1"/>
    <w:rsid w:val="00C47B1F"/>
    <w:rsid w:val="00C51802"/>
    <w:rsid w:val="00C526AB"/>
    <w:rsid w:val="00C52B10"/>
    <w:rsid w:val="00C5437E"/>
    <w:rsid w:val="00C54D4C"/>
    <w:rsid w:val="00C54DE0"/>
    <w:rsid w:val="00C5689E"/>
    <w:rsid w:val="00C578CB"/>
    <w:rsid w:val="00C61682"/>
    <w:rsid w:val="00C61D25"/>
    <w:rsid w:val="00C64A52"/>
    <w:rsid w:val="00C657E5"/>
    <w:rsid w:val="00C65FBE"/>
    <w:rsid w:val="00C66233"/>
    <w:rsid w:val="00C7042B"/>
    <w:rsid w:val="00C70D7A"/>
    <w:rsid w:val="00C7194F"/>
    <w:rsid w:val="00C726FC"/>
    <w:rsid w:val="00C739C0"/>
    <w:rsid w:val="00C74602"/>
    <w:rsid w:val="00C76A18"/>
    <w:rsid w:val="00C773C6"/>
    <w:rsid w:val="00C77F91"/>
    <w:rsid w:val="00C808F6"/>
    <w:rsid w:val="00C82B5F"/>
    <w:rsid w:val="00C82DF7"/>
    <w:rsid w:val="00C83EDC"/>
    <w:rsid w:val="00C840BB"/>
    <w:rsid w:val="00C85F61"/>
    <w:rsid w:val="00C86E49"/>
    <w:rsid w:val="00C873CC"/>
    <w:rsid w:val="00C87F5E"/>
    <w:rsid w:val="00C90423"/>
    <w:rsid w:val="00C91015"/>
    <w:rsid w:val="00C92342"/>
    <w:rsid w:val="00C93301"/>
    <w:rsid w:val="00C95CDA"/>
    <w:rsid w:val="00C9651C"/>
    <w:rsid w:val="00C971AB"/>
    <w:rsid w:val="00CA06D1"/>
    <w:rsid w:val="00CA0CC2"/>
    <w:rsid w:val="00CA2ACB"/>
    <w:rsid w:val="00CA2CF2"/>
    <w:rsid w:val="00CA3832"/>
    <w:rsid w:val="00CA3EB5"/>
    <w:rsid w:val="00CA4A58"/>
    <w:rsid w:val="00CA554D"/>
    <w:rsid w:val="00CA56FE"/>
    <w:rsid w:val="00CA7321"/>
    <w:rsid w:val="00CB0844"/>
    <w:rsid w:val="00CB2B7F"/>
    <w:rsid w:val="00CB304E"/>
    <w:rsid w:val="00CB4206"/>
    <w:rsid w:val="00CB515F"/>
    <w:rsid w:val="00CB64E5"/>
    <w:rsid w:val="00CB7EE3"/>
    <w:rsid w:val="00CC0797"/>
    <w:rsid w:val="00CC17AA"/>
    <w:rsid w:val="00CC184C"/>
    <w:rsid w:val="00CC19B3"/>
    <w:rsid w:val="00CC1AAF"/>
    <w:rsid w:val="00CC1ADB"/>
    <w:rsid w:val="00CC205C"/>
    <w:rsid w:val="00CC3829"/>
    <w:rsid w:val="00CC39C6"/>
    <w:rsid w:val="00CC4CD1"/>
    <w:rsid w:val="00CC5027"/>
    <w:rsid w:val="00CC552C"/>
    <w:rsid w:val="00CC6847"/>
    <w:rsid w:val="00CC6C1E"/>
    <w:rsid w:val="00CC7C97"/>
    <w:rsid w:val="00CD1055"/>
    <w:rsid w:val="00CD16A9"/>
    <w:rsid w:val="00CD2A24"/>
    <w:rsid w:val="00CD4360"/>
    <w:rsid w:val="00CD7F37"/>
    <w:rsid w:val="00CE0560"/>
    <w:rsid w:val="00CE0A8F"/>
    <w:rsid w:val="00CE0B10"/>
    <w:rsid w:val="00CE2A7E"/>
    <w:rsid w:val="00CE36EF"/>
    <w:rsid w:val="00CE5BB7"/>
    <w:rsid w:val="00CE5DE5"/>
    <w:rsid w:val="00CE60AF"/>
    <w:rsid w:val="00CF22F4"/>
    <w:rsid w:val="00CF2333"/>
    <w:rsid w:val="00CF39B3"/>
    <w:rsid w:val="00CF485B"/>
    <w:rsid w:val="00CF524C"/>
    <w:rsid w:val="00CF6918"/>
    <w:rsid w:val="00CF6D9A"/>
    <w:rsid w:val="00D00951"/>
    <w:rsid w:val="00D022D9"/>
    <w:rsid w:val="00D04F63"/>
    <w:rsid w:val="00D06166"/>
    <w:rsid w:val="00D0626C"/>
    <w:rsid w:val="00D0632E"/>
    <w:rsid w:val="00D0792B"/>
    <w:rsid w:val="00D10D9C"/>
    <w:rsid w:val="00D11E0A"/>
    <w:rsid w:val="00D120C1"/>
    <w:rsid w:val="00D12186"/>
    <w:rsid w:val="00D12213"/>
    <w:rsid w:val="00D12510"/>
    <w:rsid w:val="00D128FD"/>
    <w:rsid w:val="00D12FC3"/>
    <w:rsid w:val="00D13581"/>
    <w:rsid w:val="00D13E53"/>
    <w:rsid w:val="00D14A42"/>
    <w:rsid w:val="00D14CAB"/>
    <w:rsid w:val="00D14D40"/>
    <w:rsid w:val="00D16FF0"/>
    <w:rsid w:val="00D17004"/>
    <w:rsid w:val="00D1714D"/>
    <w:rsid w:val="00D2153E"/>
    <w:rsid w:val="00D21A51"/>
    <w:rsid w:val="00D21E91"/>
    <w:rsid w:val="00D22189"/>
    <w:rsid w:val="00D225C8"/>
    <w:rsid w:val="00D24B5A"/>
    <w:rsid w:val="00D270F3"/>
    <w:rsid w:val="00D27810"/>
    <w:rsid w:val="00D27E67"/>
    <w:rsid w:val="00D3099D"/>
    <w:rsid w:val="00D32888"/>
    <w:rsid w:val="00D3450E"/>
    <w:rsid w:val="00D34B70"/>
    <w:rsid w:val="00D34D1C"/>
    <w:rsid w:val="00D350F9"/>
    <w:rsid w:val="00D351ED"/>
    <w:rsid w:val="00D35CA9"/>
    <w:rsid w:val="00D36595"/>
    <w:rsid w:val="00D3662C"/>
    <w:rsid w:val="00D36773"/>
    <w:rsid w:val="00D370D3"/>
    <w:rsid w:val="00D37150"/>
    <w:rsid w:val="00D37BD6"/>
    <w:rsid w:val="00D401FE"/>
    <w:rsid w:val="00D40D90"/>
    <w:rsid w:val="00D4165E"/>
    <w:rsid w:val="00D41FC2"/>
    <w:rsid w:val="00D4272E"/>
    <w:rsid w:val="00D42F8D"/>
    <w:rsid w:val="00D43B2F"/>
    <w:rsid w:val="00D43FE5"/>
    <w:rsid w:val="00D457DA"/>
    <w:rsid w:val="00D45F61"/>
    <w:rsid w:val="00D4607F"/>
    <w:rsid w:val="00D479B9"/>
    <w:rsid w:val="00D516ED"/>
    <w:rsid w:val="00D51707"/>
    <w:rsid w:val="00D517AE"/>
    <w:rsid w:val="00D51B89"/>
    <w:rsid w:val="00D524DF"/>
    <w:rsid w:val="00D52CDA"/>
    <w:rsid w:val="00D52D72"/>
    <w:rsid w:val="00D536EF"/>
    <w:rsid w:val="00D543A5"/>
    <w:rsid w:val="00D557FA"/>
    <w:rsid w:val="00D56245"/>
    <w:rsid w:val="00D5636E"/>
    <w:rsid w:val="00D57793"/>
    <w:rsid w:val="00D6078B"/>
    <w:rsid w:val="00D60E33"/>
    <w:rsid w:val="00D6228A"/>
    <w:rsid w:val="00D62801"/>
    <w:rsid w:val="00D62C74"/>
    <w:rsid w:val="00D62F5E"/>
    <w:rsid w:val="00D643D5"/>
    <w:rsid w:val="00D6465C"/>
    <w:rsid w:val="00D665DD"/>
    <w:rsid w:val="00D67728"/>
    <w:rsid w:val="00D70465"/>
    <w:rsid w:val="00D74AC6"/>
    <w:rsid w:val="00D758CF"/>
    <w:rsid w:val="00D75918"/>
    <w:rsid w:val="00D80056"/>
    <w:rsid w:val="00D800CB"/>
    <w:rsid w:val="00D832BC"/>
    <w:rsid w:val="00D85A84"/>
    <w:rsid w:val="00D85AB9"/>
    <w:rsid w:val="00D85C10"/>
    <w:rsid w:val="00D86189"/>
    <w:rsid w:val="00D86289"/>
    <w:rsid w:val="00D873E0"/>
    <w:rsid w:val="00D90608"/>
    <w:rsid w:val="00D90DE0"/>
    <w:rsid w:val="00D91377"/>
    <w:rsid w:val="00D91877"/>
    <w:rsid w:val="00D931DE"/>
    <w:rsid w:val="00D932BB"/>
    <w:rsid w:val="00D93D9E"/>
    <w:rsid w:val="00D95E5B"/>
    <w:rsid w:val="00DA0949"/>
    <w:rsid w:val="00DA0A27"/>
    <w:rsid w:val="00DA0FDF"/>
    <w:rsid w:val="00DA10D3"/>
    <w:rsid w:val="00DA25C0"/>
    <w:rsid w:val="00DA269D"/>
    <w:rsid w:val="00DA3086"/>
    <w:rsid w:val="00DA6522"/>
    <w:rsid w:val="00DA79FE"/>
    <w:rsid w:val="00DB00B0"/>
    <w:rsid w:val="00DB026E"/>
    <w:rsid w:val="00DB02A7"/>
    <w:rsid w:val="00DB0556"/>
    <w:rsid w:val="00DB0BCC"/>
    <w:rsid w:val="00DB2A0B"/>
    <w:rsid w:val="00DB3068"/>
    <w:rsid w:val="00DB34B8"/>
    <w:rsid w:val="00DB3D8E"/>
    <w:rsid w:val="00DB3F83"/>
    <w:rsid w:val="00DB4CAD"/>
    <w:rsid w:val="00DB5041"/>
    <w:rsid w:val="00DB5BC4"/>
    <w:rsid w:val="00DB77FE"/>
    <w:rsid w:val="00DB78E9"/>
    <w:rsid w:val="00DC0F47"/>
    <w:rsid w:val="00DC1822"/>
    <w:rsid w:val="00DC21AC"/>
    <w:rsid w:val="00DC2D10"/>
    <w:rsid w:val="00DC3325"/>
    <w:rsid w:val="00DC46A5"/>
    <w:rsid w:val="00DC51DE"/>
    <w:rsid w:val="00DC5367"/>
    <w:rsid w:val="00DC5D68"/>
    <w:rsid w:val="00DC6393"/>
    <w:rsid w:val="00DD136B"/>
    <w:rsid w:val="00DD1426"/>
    <w:rsid w:val="00DD22BE"/>
    <w:rsid w:val="00DD2EEF"/>
    <w:rsid w:val="00DD367D"/>
    <w:rsid w:val="00DD4208"/>
    <w:rsid w:val="00DD420C"/>
    <w:rsid w:val="00DD549F"/>
    <w:rsid w:val="00DD6F16"/>
    <w:rsid w:val="00DD7B69"/>
    <w:rsid w:val="00DE0F9B"/>
    <w:rsid w:val="00DE2BDE"/>
    <w:rsid w:val="00DE2CE7"/>
    <w:rsid w:val="00DE309A"/>
    <w:rsid w:val="00DE7071"/>
    <w:rsid w:val="00DE70B1"/>
    <w:rsid w:val="00DF1342"/>
    <w:rsid w:val="00DF2631"/>
    <w:rsid w:val="00DF343C"/>
    <w:rsid w:val="00DF3A20"/>
    <w:rsid w:val="00DF3D69"/>
    <w:rsid w:val="00DF4854"/>
    <w:rsid w:val="00DF5342"/>
    <w:rsid w:val="00DF56DC"/>
    <w:rsid w:val="00DF65B7"/>
    <w:rsid w:val="00DF6810"/>
    <w:rsid w:val="00DF6ABB"/>
    <w:rsid w:val="00DF6BE2"/>
    <w:rsid w:val="00E007D3"/>
    <w:rsid w:val="00E014C6"/>
    <w:rsid w:val="00E01D6E"/>
    <w:rsid w:val="00E02AC8"/>
    <w:rsid w:val="00E02D13"/>
    <w:rsid w:val="00E03F9D"/>
    <w:rsid w:val="00E0708D"/>
    <w:rsid w:val="00E07C5D"/>
    <w:rsid w:val="00E07D9F"/>
    <w:rsid w:val="00E10C40"/>
    <w:rsid w:val="00E1203A"/>
    <w:rsid w:val="00E1228B"/>
    <w:rsid w:val="00E13990"/>
    <w:rsid w:val="00E13B36"/>
    <w:rsid w:val="00E14772"/>
    <w:rsid w:val="00E14FD6"/>
    <w:rsid w:val="00E15728"/>
    <w:rsid w:val="00E15807"/>
    <w:rsid w:val="00E15932"/>
    <w:rsid w:val="00E15D50"/>
    <w:rsid w:val="00E16C7E"/>
    <w:rsid w:val="00E21612"/>
    <w:rsid w:val="00E22961"/>
    <w:rsid w:val="00E22B91"/>
    <w:rsid w:val="00E22ED7"/>
    <w:rsid w:val="00E2308F"/>
    <w:rsid w:val="00E242B0"/>
    <w:rsid w:val="00E24D8F"/>
    <w:rsid w:val="00E25D62"/>
    <w:rsid w:val="00E26B76"/>
    <w:rsid w:val="00E31E53"/>
    <w:rsid w:val="00E32C7A"/>
    <w:rsid w:val="00E33AC8"/>
    <w:rsid w:val="00E35313"/>
    <w:rsid w:val="00E360AE"/>
    <w:rsid w:val="00E36607"/>
    <w:rsid w:val="00E4152F"/>
    <w:rsid w:val="00E41A9A"/>
    <w:rsid w:val="00E43AA8"/>
    <w:rsid w:val="00E44C40"/>
    <w:rsid w:val="00E45AD5"/>
    <w:rsid w:val="00E469BB"/>
    <w:rsid w:val="00E46AE6"/>
    <w:rsid w:val="00E4798D"/>
    <w:rsid w:val="00E52C44"/>
    <w:rsid w:val="00E53064"/>
    <w:rsid w:val="00E53700"/>
    <w:rsid w:val="00E57A38"/>
    <w:rsid w:val="00E626EE"/>
    <w:rsid w:val="00E628F2"/>
    <w:rsid w:val="00E65086"/>
    <w:rsid w:val="00E66623"/>
    <w:rsid w:val="00E66EFB"/>
    <w:rsid w:val="00E6737F"/>
    <w:rsid w:val="00E70641"/>
    <w:rsid w:val="00E70BE5"/>
    <w:rsid w:val="00E716A5"/>
    <w:rsid w:val="00E7197C"/>
    <w:rsid w:val="00E7231D"/>
    <w:rsid w:val="00E73921"/>
    <w:rsid w:val="00E739D0"/>
    <w:rsid w:val="00E73F29"/>
    <w:rsid w:val="00E75715"/>
    <w:rsid w:val="00E75DE9"/>
    <w:rsid w:val="00E76F1D"/>
    <w:rsid w:val="00E80716"/>
    <w:rsid w:val="00E822CF"/>
    <w:rsid w:val="00E82464"/>
    <w:rsid w:val="00E82D0A"/>
    <w:rsid w:val="00E8364E"/>
    <w:rsid w:val="00E85663"/>
    <w:rsid w:val="00E856D7"/>
    <w:rsid w:val="00E87724"/>
    <w:rsid w:val="00E87BB6"/>
    <w:rsid w:val="00E87FD7"/>
    <w:rsid w:val="00E9114C"/>
    <w:rsid w:val="00E928F3"/>
    <w:rsid w:val="00E9521C"/>
    <w:rsid w:val="00E96038"/>
    <w:rsid w:val="00EA03D9"/>
    <w:rsid w:val="00EA1904"/>
    <w:rsid w:val="00EA3B36"/>
    <w:rsid w:val="00EA3BB7"/>
    <w:rsid w:val="00EA4F34"/>
    <w:rsid w:val="00EA6A70"/>
    <w:rsid w:val="00EA7F85"/>
    <w:rsid w:val="00EB01BB"/>
    <w:rsid w:val="00EB14A7"/>
    <w:rsid w:val="00EB1E5A"/>
    <w:rsid w:val="00EB2718"/>
    <w:rsid w:val="00EB29E8"/>
    <w:rsid w:val="00EB4B47"/>
    <w:rsid w:val="00EB4BF3"/>
    <w:rsid w:val="00EB4F93"/>
    <w:rsid w:val="00EB56E7"/>
    <w:rsid w:val="00EB64F1"/>
    <w:rsid w:val="00EB7459"/>
    <w:rsid w:val="00EC2123"/>
    <w:rsid w:val="00EC25EB"/>
    <w:rsid w:val="00EC422C"/>
    <w:rsid w:val="00EC430F"/>
    <w:rsid w:val="00EC4616"/>
    <w:rsid w:val="00EC580E"/>
    <w:rsid w:val="00EC6735"/>
    <w:rsid w:val="00EC6974"/>
    <w:rsid w:val="00ED26F3"/>
    <w:rsid w:val="00ED2B80"/>
    <w:rsid w:val="00ED2F61"/>
    <w:rsid w:val="00ED5050"/>
    <w:rsid w:val="00ED5286"/>
    <w:rsid w:val="00ED52EF"/>
    <w:rsid w:val="00ED5D93"/>
    <w:rsid w:val="00ED61B1"/>
    <w:rsid w:val="00ED6614"/>
    <w:rsid w:val="00ED6B04"/>
    <w:rsid w:val="00EE01E7"/>
    <w:rsid w:val="00EE199B"/>
    <w:rsid w:val="00EE1C0E"/>
    <w:rsid w:val="00EE1FBB"/>
    <w:rsid w:val="00EE2877"/>
    <w:rsid w:val="00EE3339"/>
    <w:rsid w:val="00EE358A"/>
    <w:rsid w:val="00EE65DA"/>
    <w:rsid w:val="00EE68CC"/>
    <w:rsid w:val="00EE742B"/>
    <w:rsid w:val="00EE7B73"/>
    <w:rsid w:val="00EF083A"/>
    <w:rsid w:val="00EF0E87"/>
    <w:rsid w:val="00EF0F2C"/>
    <w:rsid w:val="00EF1B3D"/>
    <w:rsid w:val="00EF1C78"/>
    <w:rsid w:val="00EF1E5D"/>
    <w:rsid w:val="00EF26D8"/>
    <w:rsid w:val="00EF273E"/>
    <w:rsid w:val="00EF479C"/>
    <w:rsid w:val="00EF4CB7"/>
    <w:rsid w:val="00EF5C5B"/>
    <w:rsid w:val="00EF659C"/>
    <w:rsid w:val="00EF6B5D"/>
    <w:rsid w:val="00F04270"/>
    <w:rsid w:val="00F05136"/>
    <w:rsid w:val="00F05439"/>
    <w:rsid w:val="00F05EED"/>
    <w:rsid w:val="00F062AD"/>
    <w:rsid w:val="00F06ED4"/>
    <w:rsid w:val="00F117C5"/>
    <w:rsid w:val="00F128BF"/>
    <w:rsid w:val="00F12AE2"/>
    <w:rsid w:val="00F12B8D"/>
    <w:rsid w:val="00F1391D"/>
    <w:rsid w:val="00F14A49"/>
    <w:rsid w:val="00F17436"/>
    <w:rsid w:val="00F17E82"/>
    <w:rsid w:val="00F17F0C"/>
    <w:rsid w:val="00F24251"/>
    <w:rsid w:val="00F24903"/>
    <w:rsid w:val="00F2523F"/>
    <w:rsid w:val="00F254A2"/>
    <w:rsid w:val="00F266D5"/>
    <w:rsid w:val="00F27019"/>
    <w:rsid w:val="00F30034"/>
    <w:rsid w:val="00F303BC"/>
    <w:rsid w:val="00F3233F"/>
    <w:rsid w:val="00F329A5"/>
    <w:rsid w:val="00F33631"/>
    <w:rsid w:val="00F34C9F"/>
    <w:rsid w:val="00F40909"/>
    <w:rsid w:val="00F40B04"/>
    <w:rsid w:val="00F40C08"/>
    <w:rsid w:val="00F4149C"/>
    <w:rsid w:val="00F422BA"/>
    <w:rsid w:val="00F42C2F"/>
    <w:rsid w:val="00F44DF0"/>
    <w:rsid w:val="00F4514A"/>
    <w:rsid w:val="00F45A40"/>
    <w:rsid w:val="00F45D43"/>
    <w:rsid w:val="00F46AE5"/>
    <w:rsid w:val="00F4737E"/>
    <w:rsid w:val="00F476B2"/>
    <w:rsid w:val="00F50384"/>
    <w:rsid w:val="00F509A5"/>
    <w:rsid w:val="00F50DB9"/>
    <w:rsid w:val="00F510E9"/>
    <w:rsid w:val="00F52149"/>
    <w:rsid w:val="00F5230D"/>
    <w:rsid w:val="00F527B4"/>
    <w:rsid w:val="00F52D8A"/>
    <w:rsid w:val="00F53809"/>
    <w:rsid w:val="00F53B54"/>
    <w:rsid w:val="00F546D7"/>
    <w:rsid w:val="00F54FBD"/>
    <w:rsid w:val="00F55394"/>
    <w:rsid w:val="00F575A0"/>
    <w:rsid w:val="00F60236"/>
    <w:rsid w:val="00F603F9"/>
    <w:rsid w:val="00F618E6"/>
    <w:rsid w:val="00F62786"/>
    <w:rsid w:val="00F629EF"/>
    <w:rsid w:val="00F635C3"/>
    <w:rsid w:val="00F63727"/>
    <w:rsid w:val="00F639F1"/>
    <w:rsid w:val="00F63EE9"/>
    <w:rsid w:val="00F64550"/>
    <w:rsid w:val="00F65529"/>
    <w:rsid w:val="00F65637"/>
    <w:rsid w:val="00F657B5"/>
    <w:rsid w:val="00F657DC"/>
    <w:rsid w:val="00F7049F"/>
    <w:rsid w:val="00F71498"/>
    <w:rsid w:val="00F7241A"/>
    <w:rsid w:val="00F72A50"/>
    <w:rsid w:val="00F74BDF"/>
    <w:rsid w:val="00F75D21"/>
    <w:rsid w:val="00F77F95"/>
    <w:rsid w:val="00F77FFB"/>
    <w:rsid w:val="00F81754"/>
    <w:rsid w:val="00F81F71"/>
    <w:rsid w:val="00F82258"/>
    <w:rsid w:val="00F83C32"/>
    <w:rsid w:val="00F84E06"/>
    <w:rsid w:val="00F85907"/>
    <w:rsid w:val="00F85ED9"/>
    <w:rsid w:val="00F874D1"/>
    <w:rsid w:val="00F87583"/>
    <w:rsid w:val="00F92C9B"/>
    <w:rsid w:val="00F9348D"/>
    <w:rsid w:val="00F93CBF"/>
    <w:rsid w:val="00F9491C"/>
    <w:rsid w:val="00F95256"/>
    <w:rsid w:val="00F95283"/>
    <w:rsid w:val="00F95C63"/>
    <w:rsid w:val="00F97ACC"/>
    <w:rsid w:val="00F97BAC"/>
    <w:rsid w:val="00FA036F"/>
    <w:rsid w:val="00FA0E59"/>
    <w:rsid w:val="00FA3B57"/>
    <w:rsid w:val="00FA62CC"/>
    <w:rsid w:val="00FA6E49"/>
    <w:rsid w:val="00FA6E76"/>
    <w:rsid w:val="00FA6FA7"/>
    <w:rsid w:val="00FB0279"/>
    <w:rsid w:val="00FB0350"/>
    <w:rsid w:val="00FB0A37"/>
    <w:rsid w:val="00FB0DD8"/>
    <w:rsid w:val="00FB239D"/>
    <w:rsid w:val="00FB27E2"/>
    <w:rsid w:val="00FB2ADE"/>
    <w:rsid w:val="00FB3C3D"/>
    <w:rsid w:val="00FB43F3"/>
    <w:rsid w:val="00FB4A9B"/>
    <w:rsid w:val="00FB5D38"/>
    <w:rsid w:val="00FB71B8"/>
    <w:rsid w:val="00FC0FDA"/>
    <w:rsid w:val="00FC3745"/>
    <w:rsid w:val="00FC454A"/>
    <w:rsid w:val="00FC6008"/>
    <w:rsid w:val="00FC70F2"/>
    <w:rsid w:val="00FC7FC1"/>
    <w:rsid w:val="00FD157D"/>
    <w:rsid w:val="00FD1E57"/>
    <w:rsid w:val="00FD2830"/>
    <w:rsid w:val="00FD292F"/>
    <w:rsid w:val="00FD448A"/>
    <w:rsid w:val="00FD4AAF"/>
    <w:rsid w:val="00FD4F08"/>
    <w:rsid w:val="00FD5148"/>
    <w:rsid w:val="00FD5349"/>
    <w:rsid w:val="00FD57D1"/>
    <w:rsid w:val="00FD5C83"/>
    <w:rsid w:val="00FD6E8C"/>
    <w:rsid w:val="00FE2E40"/>
    <w:rsid w:val="00FE330E"/>
    <w:rsid w:val="00FE4B2F"/>
    <w:rsid w:val="00FE5A05"/>
    <w:rsid w:val="00FE6283"/>
    <w:rsid w:val="00FE67B9"/>
    <w:rsid w:val="00FE6C07"/>
    <w:rsid w:val="00FE7D02"/>
    <w:rsid w:val="00FF0614"/>
    <w:rsid w:val="00FF10B9"/>
    <w:rsid w:val="00FF2B1C"/>
    <w:rsid w:val="00FF2E55"/>
    <w:rsid w:val="00FF2ED5"/>
    <w:rsid w:val="00FF39C3"/>
    <w:rsid w:val="00FF3B9D"/>
    <w:rsid w:val="00FF3C61"/>
    <w:rsid w:val="00FF3E09"/>
    <w:rsid w:val="00FF502D"/>
    <w:rsid w:val="00FF5D91"/>
    <w:rsid w:val="00FF5F4A"/>
    <w:rsid w:val="00FF63E0"/>
    <w:rsid w:val="00FF6B0B"/>
    <w:rsid w:val="00FF7A50"/>
    <w:rsid w:val="0123EEE5"/>
    <w:rsid w:val="013E17A8"/>
    <w:rsid w:val="01B0AECB"/>
    <w:rsid w:val="02187C19"/>
    <w:rsid w:val="02F410CF"/>
    <w:rsid w:val="04C7A10B"/>
    <w:rsid w:val="04DCA81D"/>
    <w:rsid w:val="0534EB2D"/>
    <w:rsid w:val="053B52DE"/>
    <w:rsid w:val="05ACAAE4"/>
    <w:rsid w:val="061D1E8E"/>
    <w:rsid w:val="06DE522A"/>
    <w:rsid w:val="077D9502"/>
    <w:rsid w:val="0799F32C"/>
    <w:rsid w:val="086AF577"/>
    <w:rsid w:val="08769693"/>
    <w:rsid w:val="091B4F16"/>
    <w:rsid w:val="0936CEB0"/>
    <w:rsid w:val="0998976A"/>
    <w:rsid w:val="0A40BAE6"/>
    <w:rsid w:val="0A47EB44"/>
    <w:rsid w:val="0A5E1C6F"/>
    <w:rsid w:val="0AA7EAA0"/>
    <w:rsid w:val="0CEB88DB"/>
    <w:rsid w:val="0CFBDDC6"/>
    <w:rsid w:val="0D2704FB"/>
    <w:rsid w:val="0D8FBA5D"/>
    <w:rsid w:val="0DD6FFEF"/>
    <w:rsid w:val="0FC425F2"/>
    <w:rsid w:val="0FE5F2B6"/>
    <w:rsid w:val="1043B2DB"/>
    <w:rsid w:val="10819765"/>
    <w:rsid w:val="11BD636D"/>
    <w:rsid w:val="11F3EE92"/>
    <w:rsid w:val="129B9FA9"/>
    <w:rsid w:val="13DC844B"/>
    <w:rsid w:val="1435B767"/>
    <w:rsid w:val="16D05623"/>
    <w:rsid w:val="16F8BDED"/>
    <w:rsid w:val="17B9BCAE"/>
    <w:rsid w:val="17D2E50B"/>
    <w:rsid w:val="18143124"/>
    <w:rsid w:val="1948B9F5"/>
    <w:rsid w:val="1C2F02FD"/>
    <w:rsid w:val="1E211B85"/>
    <w:rsid w:val="20206272"/>
    <w:rsid w:val="2203C6CE"/>
    <w:rsid w:val="221099E8"/>
    <w:rsid w:val="225461E7"/>
    <w:rsid w:val="2296964F"/>
    <w:rsid w:val="231E1093"/>
    <w:rsid w:val="248704DF"/>
    <w:rsid w:val="24A02D3C"/>
    <w:rsid w:val="24C085AD"/>
    <w:rsid w:val="25618533"/>
    <w:rsid w:val="268C83CD"/>
    <w:rsid w:val="2785280D"/>
    <w:rsid w:val="27BEA5A1"/>
    <w:rsid w:val="27EECBB2"/>
    <w:rsid w:val="289BF9D2"/>
    <w:rsid w:val="29012257"/>
    <w:rsid w:val="29F5B056"/>
    <w:rsid w:val="2AC09981"/>
    <w:rsid w:val="2B1CFB59"/>
    <w:rsid w:val="2BCBF912"/>
    <w:rsid w:val="2D3AA283"/>
    <w:rsid w:val="2DCA6F3D"/>
    <w:rsid w:val="312E2A74"/>
    <w:rsid w:val="3172970B"/>
    <w:rsid w:val="31FF9F7A"/>
    <w:rsid w:val="32E73B2E"/>
    <w:rsid w:val="33A965B6"/>
    <w:rsid w:val="3553CCEB"/>
    <w:rsid w:val="3608BED4"/>
    <w:rsid w:val="386B214E"/>
    <w:rsid w:val="392013FC"/>
    <w:rsid w:val="397099CC"/>
    <w:rsid w:val="3A4BA65E"/>
    <w:rsid w:val="3A645CBF"/>
    <w:rsid w:val="3ABBE45D"/>
    <w:rsid w:val="3C79B890"/>
    <w:rsid w:val="3F37CDE2"/>
    <w:rsid w:val="3FE38578"/>
    <w:rsid w:val="401415B9"/>
    <w:rsid w:val="4173FC24"/>
    <w:rsid w:val="4184DE89"/>
    <w:rsid w:val="420207EF"/>
    <w:rsid w:val="4266E1B5"/>
    <w:rsid w:val="43BEDA80"/>
    <w:rsid w:val="45989456"/>
    <w:rsid w:val="465784DA"/>
    <w:rsid w:val="47582849"/>
    <w:rsid w:val="4965A35B"/>
    <w:rsid w:val="49A8289D"/>
    <w:rsid w:val="49AEAFBE"/>
    <w:rsid w:val="49D06DC2"/>
    <w:rsid w:val="4A7A8089"/>
    <w:rsid w:val="4C5A8497"/>
    <w:rsid w:val="4C717777"/>
    <w:rsid w:val="4D6D9FB6"/>
    <w:rsid w:val="4D93EE13"/>
    <w:rsid w:val="4E916F1C"/>
    <w:rsid w:val="4EF19FCF"/>
    <w:rsid w:val="4F18217B"/>
    <w:rsid w:val="50F77E54"/>
    <w:rsid w:val="51E4487D"/>
    <w:rsid w:val="5247EF32"/>
    <w:rsid w:val="52949F0E"/>
    <w:rsid w:val="5316701C"/>
    <w:rsid w:val="54D15DC3"/>
    <w:rsid w:val="559737B9"/>
    <w:rsid w:val="55A9C4E1"/>
    <w:rsid w:val="571F8501"/>
    <w:rsid w:val="5838F519"/>
    <w:rsid w:val="58CEF752"/>
    <w:rsid w:val="58EC62DE"/>
    <w:rsid w:val="5913C009"/>
    <w:rsid w:val="5962491C"/>
    <w:rsid w:val="59A80B2B"/>
    <w:rsid w:val="5A04C1FA"/>
    <w:rsid w:val="5C192087"/>
    <w:rsid w:val="5C2D8513"/>
    <w:rsid w:val="5C5DBA69"/>
    <w:rsid w:val="5CBD97FC"/>
    <w:rsid w:val="5D55380C"/>
    <w:rsid w:val="5E446560"/>
    <w:rsid w:val="5E544804"/>
    <w:rsid w:val="5EA8B896"/>
    <w:rsid w:val="5EE0B647"/>
    <w:rsid w:val="5F8A6F6D"/>
    <w:rsid w:val="60280F88"/>
    <w:rsid w:val="607AF701"/>
    <w:rsid w:val="621CBE7D"/>
    <w:rsid w:val="62715304"/>
    <w:rsid w:val="63A29022"/>
    <w:rsid w:val="650F4C03"/>
    <w:rsid w:val="6512212F"/>
    <w:rsid w:val="65E2CCB7"/>
    <w:rsid w:val="6604B442"/>
    <w:rsid w:val="664BDB7E"/>
    <w:rsid w:val="66B5DF16"/>
    <w:rsid w:val="66FFC8B3"/>
    <w:rsid w:val="67E3E8EB"/>
    <w:rsid w:val="67E59D48"/>
    <w:rsid w:val="69ED7FD8"/>
    <w:rsid w:val="6A71ACA9"/>
    <w:rsid w:val="6BB85798"/>
    <w:rsid w:val="6CC890E0"/>
    <w:rsid w:val="6D6B3A54"/>
    <w:rsid w:val="6E4A9461"/>
    <w:rsid w:val="6EC0F0FB"/>
    <w:rsid w:val="6F1B60CE"/>
    <w:rsid w:val="6F57C392"/>
    <w:rsid w:val="70193911"/>
    <w:rsid w:val="70525AE2"/>
    <w:rsid w:val="70F393F3"/>
    <w:rsid w:val="70FC724E"/>
    <w:rsid w:val="71171732"/>
    <w:rsid w:val="71476C12"/>
    <w:rsid w:val="7255C88D"/>
    <w:rsid w:val="72E47BA3"/>
    <w:rsid w:val="73EF022E"/>
    <w:rsid w:val="745694BE"/>
    <w:rsid w:val="74736471"/>
    <w:rsid w:val="7489C52F"/>
    <w:rsid w:val="761B0C66"/>
    <w:rsid w:val="76CFA037"/>
    <w:rsid w:val="78155BFD"/>
    <w:rsid w:val="78DE6BA4"/>
    <w:rsid w:val="791F4C05"/>
    <w:rsid w:val="798C462F"/>
    <w:rsid w:val="79E8CF2B"/>
    <w:rsid w:val="79FCB55D"/>
    <w:rsid w:val="7CC6ADEE"/>
    <w:rsid w:val="7D221C07"/>
    <w:rsid w:val="7DA237F1"/>
    <w:rsid w:val="7DEC4847"/>
    <w:rsid w:val="7E7F7FFC"/>
    <w:rsid w:val="7FF2DC93"/>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29EB2"/>
  <w15:docId w15:val="{D5C9E340-0695-4BC6-9C4A-268EF7190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Punkt 1"/>
    <w:basedOn w:val="Normaallaad"/>
    <w:next w:val="Normaallaad"/>
    <w:link w:val="Pealkiri1Mrk"/>
    <w:uiPriority w:val="9"/>
    <w:qFormat/>
    <w:rsid w:val="00852E81"/>
    <w:pPr>
      <w:keepNext/>
      <w:spacing w:after="0" w:line="240" w:lineRule="auto"/>
      <w:outlineLvl w:val="0"/>
    </w:pPr>
    <w:rPr>
      <w:rFonts w:ascii="Times" w:eastAsia="Times New Roman" w:hAnsi="Times" w:cs="Times New Roman"/>
      <w:b/>
      <w:sz w:val="24"/>
      <w:szCs w:val="20"/>
    </w:rPr>
  </w:style>
  <w:style w:type="paragraph" w:styleId="Pealkiri2">
    <w:name w:val="heading 2"/>
    <w:aliases w:val="Punkt 1.1"/>
    <w:basedOn w:val="Normaallaad"/>
    <w:next w:val="Normaallaad"/>
    <w:link w:val="Pealkiri2Mrk"/>
    <w:uiPriority w:val="9"/>
    <w:qFormat/>
    <w:rsid w:val="00852E81"/>
    <w:pPr>
      <w:keepNext/>
      <w:spacing w:after="0" w:line="240" w:lineRule="auto"/>
      <w:jc w:val="both"/>
      <w:outlineLvl w:val="1"/>
    </w:pPr>
    <w:rPr>
      <w:rFonts w:ascii="Times" w:eastAsia="Times New Roman" w:hAnsi="Times" w:cs="Times New Roman"/>
      <w:b/>
      <w:i/>
      <w:sz w:val="18"/>
      <w:szCs w:val="20"/>
      <w:lang w:val="en-US"/>
    </w:rPr>
  </w:style>
  <w:style w:type="paragraph" w:styleId="Pealkiri3">
    <w:name w:val="heading 3"/>
    <w:aliases w:val="Punkt 1.1.1"/>
    <w:basedOn w:val="Normaallaad"/>
    <w:next w:val="Normaallaad"/>
    <w:link w:val="Pealkiri3Mrk"/>
    <w:qFormat/>
    <w:rsid w:val="00852E81"/>
    <w:pPr>
      <w:keepNext/>
      <w:spacing w:after="0" w:line="240" w:lineRule="auto"/>
      <w:jc w:val="center"/>
      <w:outlineLvl w:val="2"/>
    </w:pPr>
    <w:rPr>
      <w:rFonts w:ascii="Times" w:eastAsia="Times New Roman" w:hAnsi="Times" w:cs="Times New Roman"/>
      <w:b/>
      <w:sz w:val="24"/>
      <w:szCs w:val="20"/>
    </w:rPr>
  </w:style>
  <w:style w:type="paragraph" w:styleId="Pealkiri4">
    <w:name w:val="heading 4"/>
    <w:basedOn w:val="Normaallaad"/>
    <w:next w:val="Normaallaad"/>
    <w:link w:val="Pealkiri4Mrk"/>
    <w:qFormat/>
    <w:rsid w:val="00852E81"/>
    <w:pPr>
      <w:keepNext/>
      <w:spacing w:before="240" w:after="60" w:line="240" w:lineRule="auto"/>
      <w:outlineLvl w:val="3"/>
    </w:pPr>
    <w:rPr>
      <w:rFonts w:ascii="Times" w:eastAsia="Times New Roman" w:hAnsi="Times" w:cs="Times New Roman"/>
      <w:b/>
      <w:sz w:val="24"/>
      <w:szCs w:val="20"/>
      <w:lang w:val="en-US"/>
    </w:rPr>
  </w:style>
  <w:style w:type="paragraph" w:styleId="Pealkiri5">
    <w:name w:val="heading 5"/>
    <w:basedOn w:val="Normaallaad"/>
    <w:next w:val="Normaallaad"/>
    <w:link w:val="Pealkiri5Mrk"/>
    <w:qFormat/>
    <w:rsid w:val="00852E81"/>
    <w:pPr>
      <w:keepNext/>
      <w:spacing w:after="0" w:line="240" w:lineRule="auto"/>
      <w:jc w:val="right"/>
      <w:outlineLvl w:val="4"/>
    </w:pPr>
    <w:rPr>
      <w:rFonts w:ascii="Times" w:eastAsia="Times New Roman" w:hAnsi="Times" w:cs="Times New Roman"/>
      <w:b/>
      <w:sz w:val="24"/>
      <w:szCs w:val="20"/>
    </w:rPr>
  </w:style>
  <w:style w:type="paragraph" w:styleId="Pealkiri6">
    <w:name w:val="heading 6"/>
    <w:basedOn w:val="Normaallaad"/>
    <w:next w:val="Normaallaad"/>
    <w:link w:val="Pealkiri6Mrk"/>
    <w:qFormat/>
    <w:rsid w:val="00852E81"/>
    <w:pPr>
      <w:spacing w:before="240" w:after="60" w:line="240" w:lineRule="auto"/>
      <w:outlineLvl w:val="5"/>
    </w:pPr>
    <w:rPr>
      <w:rFonts w:ascii="Times" w:eastAsia="Times New Roman" w:hAnsi="Times" w:cs="Times New Roman"/>
      <w:i/>
      <w:szCs w:val="20"/>
      <w:lang w:val="en-US"/>
    </w:rPr>
  </w:style>
  <w:style w:type="paragraph" w:styleId="Pealkiri7">
    <w:name w:val="heading 7"/>
    <w:basedOn w:val="Normaallaad"/>
    <w:next w:val="Normaallaad"/>
    <w:link w:val="Pealkiri7Mrk"/>
    <w:qFormat/>
    <w:rsid w:val="00852E81"/>
    <w:pPr>
      <w:spacing w:before="240" w:after="60" w:line="240" w:lineRule="auto"/>
      <w:outlineLvl w:val="6"/>
    </w:pPr>
    <w:rPr>
      <w:rFonts w:ascii="Times" w:eastAsia="Times New Roman" w:hAnsi="Times" w:cs="Times New Roman"/>
      <w:sz w:val="20"/>
      <w:szCs w:val="20"/>
      <w:lang w:val="en-US"/>
    </w:rPr>
  </w:style>
  <w:style w:type="paragraph" w:styleId="Pealkiri8">
    <w:name w:val="heading 8"/>
    <w:basedOn w:val="Normaallaad"/>
    <w:next w:val="Normaallaad"/>
    <w:link w:val="Pealkiri8Mrk"/>
    <w:qFormat/>
    <w:rsid w:val="00852E81"/>
    <w:pPr>
      <w:spacing w:before="240" w:after="60" w:line="240" w:lineRule="auto"/>
      <w:outlineLvl w:val="7"/>
    </w:pPr>
    <w:rPr>
      <w:rFonts w:ascii="Times" w:eastAsia="Times New Roman" w:hAnsi="Times" w:cs="Times New Roman"/>
      <w:i/>
      <w:sz w:val="20"/>
      <w:szCs w:val="20"/>
      <w:lang w:val="en-US"/>
    </w:rPr>
  </w:style>
  <w:style w:type="paragraph" w:styleId="Pealkiri9">
    <w:name w:val="heading 9"/>
    <w:basedOn w:val="Normaallaad"/>
    <w:next w:val="Normaallaad"/>
    <w:link w:val="Pealkiri9Mrk"/>
    <w:qFormat/>
    <w:rsid w:val="00852E81"/>
    <w:pPr>
      <w:spacing w:before="240" w:after="60" w:line="240" w:lineRule="auto"/>
      <w:outlineLvl w:val="8"/>
    </w:pPr>
    <w:rPr>
      <w:rFonts w:ascii="Times" w:eastAsia="Times New Roman" w:hAnsi="Times" w:cs="Times New Roman"/>
      <w:b/>
      <w:i/>
      <w:sz w:val="18"/>
      <w:szCs w:val="20"/>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Punkt 1 Märk"/>
    <w:basedOn w:val="Liguvaikefont"/>
    <w:link w:val="Pealkiri1"/>
    <w:uiPriority w:val="9"/>
    <w:rsid w:val="00852E81"/>
    <w:rPr>
      <w:rFonts w:ascii="Times" w:eastAsia="Times New Roman" w:hAnsi="Times" w:cs="Times New Roman"/>
      <w:b/>
      <w:sz w:val="24"/>
      <w:szCs w:val="20"/>
    </w:rPr>
  </w:style>
  <w:style w:type="character" w:customStyle="1" w:styleId="Pealkiri2Mrk">
    <w:name w:val="Pealkiri 2 Märk"/>
    <w:aliases w:val="Punkt 1.1 Märk"/>
    <w:basedOn w:val="Liguvaikefont"/>
    <w:link w:val="Pealkiri2"/>
    <w:uiPriority w:val="9"/>
    <w:rsid w:val="00852E81"/>
    <w:rPr>
      <w:rFonts w:ascii="Times" w:eastAsia="Times New Roman" w:hAnsi="Times" w:cs="Times New Roman"/>
      <w:b/>
      <w:i/>
      <w:sz w:val="18"/>
      <w:szCs w:val="20"/>
      <w:lang w:val="en-US"/>
    </w:rPr>
  </w:style>
  <w:style w:type="character" w:customStyle="1" w:styleId="Pealkiri3Mrk">
    <w:name w:val="Pealkiri 3 Märk"/>
    <w:aliases w:val="Punkt 1.1.1 Märk"/>
    <w:basedOn w:val="Liguvaikefont"/>
    <w:link w:val="Pealkiri3"/>
    <w:rsid w:val="00852E81"/>
    <w:rPr>
      <w:rFonts w:ascii="Times" w:eastAsia="Times New Roman" w:hAnsi="Times" w:cs="Times New Roman"/>
      <w:b/>
      <w:sz w:val="24"/>
      <w:szCs w:val="20"/>
    </w:rPr>
  </w:style>
  <w:style w:type="character" w:customStyle="1" w:styleId="Pealkiri4Mrk">
    <w:name w:val="Pealkiri 4 Märk"/>
    <w:basedOn w:val="Liguvaikefont"/>
    <w:link w:val="Pealkiri4"/>
    <w:rsid w:val="00852E81"/>
    <w:rPr>
      <w:rFonts w:ascii="Times" w:eastAsia="Times New Roman" w:hAnsi="Times" w:cs="Times New Roman"/>
      <w:b/>
      <w:sz w:val="24"/>
      <w:szCs w:val="20"/>
      <w:lang w:val="en-US"/>
    </w:rPr>
  </w:style>
  <w:style w:type="character" w:customStyle="1" w:styleId="Pealkiri5Mrk">
    <w:name w:val="Pealkiri 5 Märk"/>
    <w:basedOn w:val="Liguvaikefont"/>
    <w:link w:val="Pealkiri5"/>
    <w:rsid w:val="00852E81"/>
    <w:rPr>
      <w:rFonts w:ascii="Times" w:eastAsia="Times New Roman" w:hAnsi="Times" w:cs="Times New Roman"/>
      <w:b/>
      <w:sz w:val="24"/>
      <w:szCs w:val="20"/>
    </w:rPr>
  </w:style>
  <w:style w:type="character" w:customStyle="1" w:styleId="Pealkiri6Mrk">
    <w:name w:val="Pealkiri 6 Märk"/>
    <w:basedOn w:val="Liguvaikefont"/>
    <w:link w:val="Pealkiri6"/>
    <w:rsid w:val="00852E81"/>
    <w:rPr>
      <w:rFonts w:ascii="Times" w:eastAsia="Times New Roman" w:hAnsi="Times" w:cs="Times New Roman"/>
      <w:i/>
      <w:szCs w:val="20"/>
      <w:lang w:val="en-US"/>
    </w:rPr>
  </w:style>
  <w:style w:type="character" w:customStyle="1" w:styleId="Pealkiri7Mrk">
    <w:name w:val="Pealkiri 7 Märk"/>
    <w:basedOn w:val="Liguvaikefont"/>
    <w:link w:val="Pealkiri7"/>
    <w:rsid w:val="00852E81"/>
    <w:rPr>
      <w:rFonts w:ascii="Times" w:eastAsia="Times New Roman" w:hAnsi="Times" w:cs="Times New Roman"/>
      <w:sz w:val="20"/>
      <w:szCs w:val="20"/>
      <w:lang w:val="en-US"/>
    </w:rPr>
  </w:style>
  <w:style w:type="character" w:customStyle="1" w:styleId="Pealkiri8Mrk">
    <w:name w:val="Pealkiri 8 Märk"/>
    <w:basedOn w:val="Liguvaikefont"/>
    <w:link w:val="Pealkiri8"/>
    <w:rsid w:val="00852E81"/>
    <w:rPr>
      <w:rFonts w:ascii="Times" w:eastAsia="Times New Roman" w:hAnsi="Times" w:cs="Times New Roman"/>
      <w:i/>
      <w:sz w:val="20"/>
      <w:szCs w:val="20"/>
      <w:lang w:val="en-US"/>
    </w:rPr>
  </w:style>
  <w:style w:type="character" w:customStyle="1" w:styleId="Pealkiri9Mrk">
    <w:name w:val="Pealkiri 9 Märk"/>
    <w:basedOn w:val="Liguvaikefont"/>
    <w:link w:val="Pealkiri9"/>
    <w:rsid w:val="00852E81"/>
    <w:rPr>
      <w:rFonts w:ascii="Times" w:eastAsia="Times New Roman" w:hAnsi="Times" w:cs="Times New Roman"/>
      <w:b/>
      <w:i/>
      <w:sz w:val="18"/>
      <w:szCs w:val="20"/>
      <w:lang w:val="en-US"/>
    </w:rPr>
  </w:style>
  <w:style w:type="character" w:customStyle="1" w:styleId="PisMrk">
    <w:name w:val="Päis Märk"/>
    <w:basedOn w:val="Liguvaikefont"/>
    <w:link w:val="Pis"/>
    <w:rsid w:val="00852E81"/>
    <w:rPr>
      <w:rFonts w:ascii="MS Sans Serif" w:eastAsia="Times New Roman" w:hAnsi="MS Sans Serif" w:cs="Times New Roman"/>
      <w:sz w:val="20"/>
      <w:szCs w:val="20"/>
      <w:lang w:val="en-US"/>
    </w:rPr>
  </w:style>
  <w:style w:type="paragraph" w:styleId="Pis">
    <w:name w:val="header"/>
    <w:basedOn w:val="Normaallaad"/>
    <w:link w:val="PisMrk"/>
    <w:rsid w:val="00852E81"/>
    <w:pPr>
      <w:tabs>
        <w:tab w:val="center" w:pos="4153"/>
        <w:tab w:val="right" w:pos="8306"/>
      </w:tabs>
      <w:spacing w:after="0" w:line="240" w:lineRule="auto"/>
    </w:pPr>
    <w:rPr>
      <w:rFonts w:ascii="MS Sans Serif" w:eastAsia="Times New Roman" w:hAnsi="MS Sans Serif" w:cs="Times New Roman"/>
      <w:sz w:val="20"/>
      <w:szCs w:val="20"/>
      <w:lang w:val="en-US"/>
    </w:rPr>
  </w:style>
  <w:style w:type="character" w:customStyle="1" w:styleId="HeaderChar1">
    <w:name w:val="Header Char1"/>
    <w:basedOn w:val="Liguvaikefont"/>
    <w:uiPriority w:val="99"/>
    <w:semiHidden/>
    <w:rsid w:val="00852E81"/>
  </w:style>
  <w:style w:type="paragraph" w:styleId="Kehatekst">
    <w:name w:val="Body Text"/>
    <w:basedOn w:val="Normaallaad"/>
    <w:link w:val="KehatekstMrk"/>
    <w:rsid w:val="00852E81"/>
    <w:pPr>
      <w:spacing w:after="0" w:line="240" w:lineRule="auto"/>
      <w:jc w:val="both"/>
    </w:pPr>
    <w:rPr>
      <w:rFonts w:ascii="Times" w:eastAsia="Times New Roman" w:hAnsi="Times" w:cs="Times New Roman"/>
      <w:color w:val="0000FF"/>
      <w:sz w:val="18"/>
      <w:szCs w:val="20"/>
      <w:lang w:val="en-GB"/>
    </w:rPr>
  </w:style>
  <w:style w:type="character" w:customStyle="1" w:styleId="KehatekstMrk">
    <w:name w:val="Kehatekst Märk"/>
    <w:basedOn w:val="Liguvaikefont"/>
    <w:link w:val="Kehatekst"/>
    <w:rsid w:val="00852E81"/>
    <w:rPr>
      <w:rFonts w:ascii="Times" w:eastAsia="Times New Roman" w:hAnsi="Times" w:cs="Times New Roman"/>
      <w:color w:val="0000FF"/>
      <w:sz w:val="18"/>
      <w:szCs w:val="20"/>
      <w:lang w:val="en-GB"/>
    </w:rPr>
  </w:style>
  <w:style w:type="paragraph" w:styleId="Kehatekst2">
    <w:name w:val="Body Text 2"/>
    <w:basedOn w:val="Normaallaad"/>
    <w:link w:val="Kehatekst2Mrk"/>
    <w:semiHidden/>
    <w:rsid w:val="00852E81"/>
    <w:pPr>
      <w:tabs>
        <w:tab w:val="left" w:pos="567"/>
      </w:tabs>
      <w:spacing w:after="0" w:line="240" w:lineRule="auto"/>
      <w:ind w:left="567" w:hanging="567"/>
      <w:jc w:val="both"/>
    </w:pPr>
    <w:rPr>
      <w:rFonts w:ascii="Times" w:eastAsia="Times New Roman" w:hAnsi="Times" w:cs="Times New Roman"/>
      <w:sz w:val="24"/>
      <w:szCs w:val="20"/>
      <w:lang w:val="en-US"/>
    </w:rPr>
  </w:style>
  <w:style w:type="character" w:customStyle="1" w:styleId="Kehatekst2Mrk">
    <w:name w:val="Kehatekst 2 Märk"/>
    <w:basedOn w:val="Liguvaikefont"/>
    <w:link w:val="Kehatekst2"/>
    <w:semiHidden/>
    <w:rsid w:val="00852E81"/>
    <w:rPr>
      <w:rFonts w:ascii="Times" w:eastAsia="Times New Roman" w:hAnsi="Times" w:cs="Times New Roman"/>
      <w:sz w:val="24"/>
      <w:szCs w:val="20"/>
      <w:lang w:val="en-US"/>
    </w:rPr>
  </w:style>
  <w:style w:type="paragraph" w:styleId="Jalus">
    <w:name w:val="footer"/>
    <w:basedOn w:val="Normaallaad"/>
    <w:link w:val="JalusMrk"/>
    <w:rsid w:val="00852E81"/>
    <w:pPr>
      <w:tabs>
        <w:tab w:val="center" w:pos="4153"/>
        <w:tab w:val="right" w:pos="8306"/>
      </w:tabs>
      <w:spacing w:after="0" w:line="240" w:lineRule="auto"/>
    </w:pPr>
    <w:rPr>
      <w:rFonts w:ascii="Times" w:eastAsia="Times New Roman" w:hAnsi="Times" w:cs="Times New Roman"/>
      <w:sz w:val="24"/>
      <w:szCs w:val="20"/>
    </w:rPr>
  </w:style>
  <w:style w:type="character" w:customStyle="1" w:styleId="JalusMrk">
    <w:name w:val="Jalus Märk"/>
    <w:basedOn w:val="Liguvaikefont"/>
    <w:link w:val="Jalus"/>
    <w:rsid w:val="00852E81"/>
    <w:rPr>
      <w:rFonts w:ascii="Times" w:eastAsia="Times New Roman" w:hAnsi="Times" w:cs="Times New Roman"/>
      <w:sz w:val="24"/>
      <w:szCs w:val="20"/>
    </w:rPr>
  </w:style>
  <w:style w:type="character" w:customStyle="1" w:styleId="Kehatekst3Mrk">
    <w:name w:val="Kehatekst 3 Märk"/>
    <w:basedOn w:val="Liguvaikefont"/>
    <w:link w:val="Kehatekst3"/>
    <w:semiHidden/>
    <w:rsid w:val="00852E81"/>
    <w:rPr>
      <w:rFonts w:ascii="Times" w:eastAsia="Times New Roman" w:hAnsi="Times" w:cs="Times New Roman"/>
      <w:color w:val="FF0000"/>
      <w:sz w:val="24"/>
      <w:szCs w:val="20"/>
    </w:rPr>
  </w:style>
  <w:style w:type="paragraph" w:styleId="Kehatekst3">
    <w:name w:val="Body Text 3"/>
    <w:basedOn w:val="Normaallaad"/>
    <w:link w:val="Kehatekst3Mrk"/>
    <w:semiHidden/>
    <w:rsid w:val="00852E81"/>
    <w:pPr>
      <w:spacing w:after="0" w:line="240" w:lineRule="auto"/>
      <w:jc w:val="both"/>
    </w:pPr>
    <w:rPr>
      <w:rFonts w:ascii="Times" w:eastAsia="Times New Roman" w:hAnsi="Times" w:cs="Times New Roman"/>
      <w:color w:val="FF0000"/>
      <w:sz w:val="24"/>
      <w:szCs w:val="20"/>
    </w:rPr>
  </w:style>
  <w:style w:type="character" w:customStyle="1" w:styleId="BodyText3Char1">
    <w:name w:val="Body Text 3 Char1"/>
    <w:basedOn w:val="Liguvaikefont"/>
    <w:uiPriority w:val="99"/>
    <w:semiHidden/>
    <w:rsid w:val="00852E81"/>
    <w:rPr>
      <w:sz w:val="16"/>
      <w:szCs w:val="16"/>
    </w:rPr>
  </w:style>
  <w:style w:type="character" w:customStyle="1" w:styleId="Taandegakehatekst3Mrk">
    <w:name w:val="Taandega kehatekst 3 Märk"/>
    <w:basedOn w:val="Liguvaikefont"/>
    <w:link w:val="Taandegakehatekst3"/>
    <w:semiHidden/>
    <w:rsid w:val="00852E81"/>
    <w:rPr>
      <w:rFonts w:ascii="Times" w:eastAsia="Times New Roman" w:hAnsi="Times" w:cs="Times New Roman"/>
      <w:sz w:val="24"/>
      <w:szCs w:val="20"/>
      <w:lang w:val="en-US"/>
    </w:rPr>
  </w:style>
  <w:style w:type="paragraph" w:styleId="Taandegakehatekst3">
    <w:name w:val="Body Text Indent 3"/>
    <w:basedOn w:val="Normaallaad"/>
    <w:link w:val="Taandegakehatekst3Mrk"/>
    <w:semiHidden/>
    <w:rsid w:val="00852E81"/>
    <w:pPr>
      <w:tabs>
        <w:tab w:val="left" w:pos="851"/>
      </w:tabs>
      <w:spacing w:after="0" w:line="240" w:lineRule="auto"/>
      <w:ind w:left="851" w:hanging="425"/>
      <w:jc w:val="both"/>
    </w:pPr>
    <w:rPr>
      <w:rFonts w:ascii="Times" w:eastAsia="Times New Roman" w:hAnsi="Times" w:cs="Times New Roman"/>
      <w:sz w:val="24"/>
      <w:szCs w:val="20"/>
      <w:lang w:val="en-US"/>
    </w:rPr>
  </w:style>
  <w:style w:type="character" w:customStyle="1" w:styleId="BodyTextIndent3Char1">
    <w:name w:val="Body Text Indent 3 Char1"/>
    <w:basedOn w:val="Liguvaikefont"/>
    <w:uiPriority w:val="99"/>
    <w:semiHidden/>
    <w:rsid w:val="00852E81"/>
    <w:rPr>
      <w:sz w:val="16"/>
      <w:szCs w:val="16"/>
    </w:rPr>
  </w:style>
  <w:style w:type="paragraph" w:styleId="Loend">
    <w:name w:val="List"/>
    <w:basedOn w:val="Normaallaad"/>
    <w:rsid w:val="00852E81"/>
    <w:pPr>
      <w:spacing w:after="0" w:line="240" w:lineRule="auto"/>
      <w:ind w:left="283" w:hanging="283"/>
    </w:pPr>
    <w:rPr>
      <w:rFonts w:ascii="Times" w:eastAsia="Times New Roman" w:hAnsi="Times" w:cs="Times New Roman"/>
      <w:sz w:val="24"/>
      <w:szCs w:val="20"/>
      <w:lang w:val="en-US"/>
    </w:rPr>
  </w:style>
  <w:style w:type="character" w:customStyle="1" w:styleId="Taandegakehatekst2Mrk">
    <w:name w:val="Taandega kehatekst 2 Märk"/>
    <w:basedOn w:val="Liguvaikefont"/>
    <w:link w:val="Taandegakehatekst2"/>
    <w:semiHidden/>
    <w:rsid w:val="00852E81"/>
    <w:rPr>
      <w:rFonts w:ascii="Times" w:eastAsia="Times New Roman" w:hAnsi="Times" w:cs="Times New Roman"/>
      <w:sz w:val="24"/>
      <w:szCs w:val="20"/>
      <w:lang w:val="sv-SE"/>
    </w:rPr>
  </w:style>
  <w:style w:type="paragraph" w:styleId="Taandegakehatekst2">
    <w:name w:val="Body Text Indent 2"/>
    <w:basedOn w:val="Normaallaad"/>
    <w:link w:val="Taandegakehatekst2Mrk"/>
    <w:semiHidden/>
    <w:rsid w:val="00852E81"/>
    <w:pPr>
      <w:tabs>
        <w:tab w:val="left" w:pos="1701"/>
      </w:tabs>
      <w:spacing w:after="0" w:line="240" w:lineRule="auto"/>
      <w:ind w:left="1701" w:hanging="708"/>
    </w:pPr>
    <w:rPr>
      <w:rFonts w:ascii="Times" w:eastAsia="Times New Roman" w:hAnsi="Times" w:cs="Times New Roman"/>
      <w:sz w:val="24"/>
      <w:szCs w:val="20"/>
      <w:lang w:val="sv-SE"/>
    </w:rPr>
  </w:style>
  <w:style w:type="character" w:customStyle="1" w:styleId="BodyTextIndent2Char1">
    <w:name w:val="Body Text Indent 2 Char1"/>
    <w:basedOn w:val="Liguvaikefont"/>
    <w:uiPriority w:val="99"/>
    <w:semiHidden/>
    <w:rsid w:val="00852E81"/>
  </w:style>
  <w:style w:type="paragraph" w:styleId="Taandegakehatekst">
    <w:name w:val="Body Text Indent"/>
    <w:basedOn w:val="Normaallaad"/>
    <w:link w:val="TaandegakehatekstMrk"/>
    <w:semiHidden/>
    <w:rsid w:val="00852E81"/>
    <w:pPr>
      <w:tabs>
        <w:tab w:val="left" w:pos="1134"/>
        <w:tab w:val="left" w:pos="1276"/>
      </w:tabs>
      <w:spacing w:after="0" w:line="240" w:lineRule="auto"/>
      <w:ind w:left="1134" w:hanging="567"/>
      <w:jc w:val="both"/>
    </w:pPr>
    <w:rPr>
      <w:rFonts w:ascii="Times" w:eastAsia="Times New Roman" w:hAnsi="Times" w:cs="Times New Roman"/>
      <w:sz w:val="24"/>
      <w:szCs w:val="20"/>
      <w:lang w:val="en-US"/>
    </w:rPr>
  </w:style>
  <w:style w:type="character" w:customStyle="1" w:styleId="TaandegakehatekstMrk">
    <w:name w:val="Taandega kehatekst Märk"/>
    <w:basedOn w:val="Liguvaikefont"/>
    <w:link w:val="Taandegakehatekst"/>
    <w:semiHidden/>
    <w:rsid w:val="00852E81"/>
    <w:rPr>
      <w:rFonts w:ascii="Times" w:eastAsia="Times New Roman" w:hAnsi="Times" w:cs="Times New Roman"/>
      <w:sz w:val="24"/>
      <w:szCs w:val="20"/>
      <w:lang w:val="en-US"/>
    </w:rPr>
  </w:style>
  <w:style w:type="character" w:customStyle="1" w:styleId="DokumendiplaanMrk">
    <w:name w:val="Dokumendiplaan Märk"/>
    <w:basedOn w:val="Liguvaikefont"/>
    <w:link w:val="Dokumendiplaan"/>
    <w:semiHidden/>
    <w:rsid w:val="00852E81"/>
    <w:rPr>
      <w:rFonts w:ascii="Tahoma" w:eastAsia="Times New Roman" w:hAnsi="Tahoma" w:cs="Times New Roman"/>
      <w:sz w:val="24"/>
      <w:szCs w:val="20"/>
      <w:shd w:val="clear" w:color="auto" w:fill="000080"/>
      <w:lang w:val="en-US"/>
    </w:rPr>
  </w:style>
  <w:style w:type="paragraph" w:styleId="Dokumendiplaan">
    <w:name w:val="Document Map"/>
    <w:basedOn w:val="Normaallaad"/>
    <w:link w:val="DokumendiplaanMrk"/>
    <w:semiHidden/>
    <w:rsid w:val="00852E81"/>
    <w:pPr>
      <w:shd w:val="clear" w:color="auto" w:fill="000080"/>
      <w:spacing w:after="0" w:line="240" w:lineRule="auto"/>
    </w:pPr>
    <w:rPr>
      <w:rFonts w:ascii="Tahoma" w:eastAsia="Times New Roman" w:hAnsi="Tahoma" w:cs="Times New Roman"/>
      <w:sz w:val="24"/>
      <w:szCs w:val="20"/>
      <w:lang w:val="en-US"/>
    </w:rPr>
  </w:style>
  <w:style w:type="character" w:customStyle="1" w:styleId="DocumentMapChar1">
    <w:name w:val="Document Map Char1"/>
    <w:basedOn w:val="Liguvaikefont"/>
    <w:uiPriority w:val="99"/>
    <w:semiHidden/>
    <w:rsid w:val="00852E81"/>
    <w:rPr>
      <w:rFonts w:ascii="Tahoma" w:hAnsi="Tahoma" w:cs="Tahoma"/>
      <w:sz w:val="16"/>
      <w:szCs w:val="16"/>
    </w:rPr>
  </w:style>
  <w:style w:type="paragraph" w:styleId="Loendilik">
    <w:name w:val="List Paragraph"/>
    <w:basedOn w:val="Normaallaad"/>
    <w:uiPriority w:val="34"/>
    <w:qFormat/>
    <w:rsid w:val="00852E81"/>
    <w:pPr>
      <w:ind w:left="720"/>
      <w:contextualSpacing/>
    </w:pPr>
    <w:rPr>
      <w:rFonts w:ascii="Calibri" w:eastAsia="Calibri" w:hAnsi="Calibri" w:cs="Times New Roman"/>
    </w:rPr>
  </w:style>
  <w:style w:type="paragraph" w:customStyle="1" w:styleId="Taandegakehatekst21">
    <w:name w:val="Taandega kehatekst 21"/>
    <w:basedOn w:val="Normaallaad"/>
    <w:rsid w:val="00852E81"/>
    <w:pPr>
      <w:tabs>
        <w:tab w:val="left" w:pos="1701"/>
      </w:tabs>
      <w:suppressAutoHyphens/>
      <w:spacing w:after="0" w:line="240" w:lineRule="auto"/>
      <w:ind w:left="1701" w:hanging="708"/>
    </w:pPr>
    <w:rPr>
      <w:rFonts w:ascii="Times" w:eastAsia="Times New Roman" w:hAnsi="Times" w:cs="Times New Roman"/>
      <w:sz w:val="24"/>
      <w:szCs w:val="20"/>
      <w:lang w:val="sv-SE" w:eastAsia="ar-SA"/>
    </w:rPr>
  </w:style>
  <w:style w:type="character" w:styleId="Kommentaariviide">
    <w:name w:val="annotation reference"/>
    <w:basedOn w:val="Liguvaikefont"/>
    <w:uiPriority w:val="99"/>
    <w:semiHidden/>
    <w:unhideWhenUsed/>
    <w:rsid w:val="00852E81"/>
    <w:rPr>
      <w:sz w:val="16"/>
      <w:szCs w:val="16"/>
    </w:rPr>
  </w:style>
  <w:style w:type="paragraph" w:styleId="Kommentaaritekst">
    <w:name w:val="annotation text"/>
    <w:basedOn w:val="Normaallaad"/>
    <w:link w:val="KommentaaritekstMrk"/>
    <w:uiPriority w:val="99"/>
    <w:unhideWhenUsed/>
    <w:rsid w:val="00852E81"/>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rsid w:val="00852E81"/>
    <w:rPr>
      <w:rFonts w:ascii="Times" w:eastAsia="Times New Roman" w:hAnsi="Times" w:cs="Times New Roman"/>
      <w:sz w:val="20"/>
      <w:szCs w:val="20"/>
      <w:lang w:val="en-US"/>
    </w:rPr>
  </w:style>
  <w:style w:type="paragraph" w:styleId="Kommentaariteema">
    <w:name w:val="annotation subject"/>
    <w:basedOn w:val="Kommentaaritekst"/>
    <w:next w:val="Kommentaaritekst"/>
    <w:link w:val="KommentaariteemaMrk"/>
    <w:unhideWhenUsed/>
    <w:rsid w:val="00852E81"/>
    <w:rPr>
      <w:b/>
      <w:bCs/>
    </w:rPr>
  </w:style>
  <w:style w:type="character" w:customStyle="1" w:styleId="KommentaariteemaMrk">
    <w:name w:val="Kommentaari teema Märk"/>
    <w:basedOn w:val="KommentaaritekstMrk"/>
    <w:link w:val="Kommentaariteema"/>
    <w:rsid w:val="00852E81"/>
    <w:rPr>
      <w:rFonts w:ascii="Times" w:eastAsia="Times New Roman" w:hAnsi="Times" w:cs="Times New Roman"/>
      <w:b/>
      <w:bCs/>
      <w:sz w:val="20"/>
      <w:szCs w:val="20"/>
      <w:lang w:val="en-US"/>
    </w:rPr>
  </w:style>
  <w:style w:type="paragraph" w:styleId="Jutumullitekst">
    <w:name w:val="Balloon Text"/>
    <w:basedOn w:val="Normaallaad"/>
    <w:link w:val="JutumullitekstMrk"/>
    <w:unhideWhenUsed/>
    <w:rsid w:val="00852E81"/>
    <w:pPr>
      <w:spacing w:after="0" w:line="240" w:lineRule="auto"/>
    </w:pPr>
    <w:rPr>
      <w:rFonts w:ascii="Tahoma" w:eastAsia="Times New Roman" w:hAnsi="Tahoma" w:cs="Tahoma"/>
      <w:sz w:val="16"/>
      <w:szCs w:val="16"/>
      <w:lang w:val="en-US"/>
    </w:rPr>
  </w:style>
  <w:style w:type="character" w:customStyle="1" w:styleId="JutumullitekstMrk">
    <w:name w:val="Jutumullitekst Märk"/>
    <w:basedOn w:val="Liguvaikefont"/>
    <w:link w:val="Jutumullitekst"/>
    <w:rsid w:val="00852E81"/>
    <w:rPr>
      <w:rFonts w:ascii="Tahoma" w:eastAsia="Times New Roman" w:hAnsi="Tahoma" w:cs="Tahoma"/>
      <w:sz w:val="16"/>
      <w:szCs w:val="16"/>
      <w:lang w:val="en-US"/>
    </w:rPr>
  </w:style>
  <w:style w:type="character" w:customStyle="1" w:styleId="LpumrkusetekstMrk">
    <w:name w:val="Lõpumärkuse tekst Märk"/>
    <w:basedOn w:val="Liguvaikefont"/>
    <w:link w:val="Lpumrkusetekst"/>
    <w:rsid w:val="00852E81"/>
    <w:rPr>
      <w:rFonts w:ascii="Times" w:eastAsia="Times New Roman" w:hAnsi="Times" w:cs="Times New Roman"/>
      <w:sz w:val="20"/>
      <w:szCs w:val="20"/>
      <w:lang w:val="en-US"/>
    </w:rPr>
  </w:style>
  <w:style w:type="paragraph" w:styleId="Lpumrkusetekst">
    <w:name w:val="endnote text"/>
    <w:basedOn w:val="Normaallaad"/>
    <w:link w:val="LpumrkusetekstMrk"/>
    <w:unhideWhenUsed/>
    <w:rsid w:val="00852E81"/>
    <w:pPr>
      <w:spacing w:after="0" w:line="240" w:lineRule="auto"/>
    </w:pPr>
    <w:rPr>
      <w:rFonts w:ascii="Times" w:eastAsia="Times New Roman" w:hAnsi="Times" w:cs="Times New Roman"/>
      <w:sz w:val="20"/>
      <w:szCs w:val="20"/>
      <w:lang w:val="en-US"/>
    </w:rPr>
  </w:style>
  <w:style w:type="character" w:customStyle="1" w:styleId="EndnoteTextChar1">
    <w:name w:val="Endnote Text Char1"/>
    <w:basedOn w:val="Liguvaikefont"/>
    <w:uiPriority w:val="99"/>
    <w:semiHidden/>
    <w:rsid w:val="00852E81"/>
    <w:rPr>
      <w:sz w:val="20"/>
      <w:szCs w:val="20"/>
    </w:rPr>
  </w:style>
  <w:style w:type="character" w:customStyle="1" w:styleId="AllmrkusetekstMrk">
    <w:name w:val="Allmärkuse tekst Märk"/>
    <w:basedOn w:val="Liguvaikefont"/>
    <w:link w:val="Allmrkusetekst"/>
    <w:rsid w:val="00852E81"/>
    <w:rPr>
      <w:rFonts w:ascii="Times" w:eastAsia="Times New Roman" w:hAnsi="Times" w:cs="Times New Roman"/>
      <w:sz w:val="20"/>
      <w:szCs w:val="20"/>
      <w:lang w:val="en-US"/>
    </w:rPr>
  </w:style>
  <w:style w:type="paragraph" w:styleId="Allmrkusetekst">
    <w:name w:val="footnote text"/>
    <w:basedOn w:val="Normaallaad"/>
    <w:link w:val="AllmrkusetekstMrk"/>
    <w:unhideWhenUsed/>
    <w:rsid w:val="00852E81"/>
    <w:pPr>
      <w:spacing w:after="0" w:line="240" w:lineRule="auto"/>
    </w:pPr>
    <w:rPr>
      <w:rFonts w:ascii="Times" w:eastAsia="Times New Roman" w:hAnsi="Times" w:cs="Times New Roman"/>
      <w:sz w:val="20"/>
      <w:szCs w:val="20"/>
      <w:lang w:val="en-US"/>
    </w:rPr>
  </w:style>
  <w:style w:type="character" w:customStyle="1" w:styleId="FootnoteTextChar1">
    <w:name w:val="Footnote Text Char1"/>
    <w:basedOn w:val="Liguvaikefont"/>
    <w:uiPriority w:val="99"/>
    <w:semiHidden/>
    <w:rsid w:val="00852E81"/>
    <w:rPr>
      <w:sz w:val="20"/>
      <w:szCs w:val="20"/>
    </w:rPr>
  </w:style>
  <w:style w:type="paragraph" w:customStyle="1" w:styleId="B">
    <w:name w:val="B"/>
    <w:link w:val="BMrk"/>
    <w:rsid w:val="00852E81"/>
    <w:pPr>
      <w:widowControl w:val="0"/>
      <w:spacing w:before="120" w:after="0" w:line="240" w:lineRule="auto"/>
      <w:ind w:left="851"/>
      <w:jc w:val="both"/>
    </w:pPr>
    <w:rPr>
      <w:rFonts w:ascii="Times New Roman" w:eastAsia="Times New Roman" w:hAnsi="Times New Roman" w:cs="Times New Roman"/>
      <w:sz w:val="24"/>
      <w:szCs w:val="24"/>
      <w:lang w:val="en-GB"/>
    </w:rPr>
  </w:style>
  <w:style w:type="paragraph" w:customStyle="1" w:styleId="Pealkiri21">
    <w:name w:val="Pealkiri 21"/>
    <w:basedOn w:val="Pealkiri1"/>
    <w:uiPriority w:val="99"/>
    <w:rsid w:val="00852E81"/>
    <w:pPr>
      <w:tabs>
        <w:tab w:val="num" w:pos="720"/>
      </w:tabs>
      <w:ind w:left="527" w:hanging="527"/>
      <w:jc w:val="center"/>
    </w:pPr>
    <w:rPr>
      <w:rFonts w:ascii="Times New Roman" w:hAnsi="Times New Roman"/>
      <w:bCs/>
      <w:noProof/>
      <w:szCs w:val="24"/>
    </w:rPr>
  </w:style>
  <w:style w:type="paragraph" w:styleId="Vahedeta">
    <w:name w:val="No Spacing"/>
    <w:uiPriority w:val="1"/>
    <w:qFormat/>
    <w:rsid w:val="00852E81"/>
    <w:pPr>
      <w:spacing w:after="0" w:line="240" w:lineRule="auto"/>
    </w:pPr>
    <w:rPr>
      <w:rFonts w:ascii="Calibri" w:eastAsia="Times New Roman" w:hAnsi="Calibri" w:cs="Calibri"/>
    </w:rPr>
  </w:style>
  <w:style w:type="paragraph" w:customStyle="1" w:styleId="Pealkiri211pt">
    <w:name w:val="Pealkiri 2 + 11 pt"/>
    <w:basedOn w:val="B"/>
    <w:link w:val="Pealkiri211ptMrk"/>
    <w:rsid w:val="00852E81"/>
    <w:pPr>
      <w:widowControl/>
      <w:spacing w:before="0"/>
      <w:ind w:left="0"/>
    </w:pPr>
    <w:rPr>
      <w:b/>
      <w:sz w:val="22"/>
      <w:szCs w:val="22"/>
      <w:lang w:val="et-EE"/>
    </w:rPr>
  </w:style>
  <w:style w:type="character" w:customStyle="1" w:styleId="Pealkiri211ptMrk">
    <w:name w:val="Pealkiri 2 + 11 pt Märk"/>
    <w:basedOn w:val="Liguvaikefont"/>
    <w:link w:val="Pealkiri211pt"/>
    <w:rsid w:val="00852E81"/>
    <w:rPr>
      <w:rFonts w:ascii="Times New Roman" w:eastAsia="Times New Roman" w:hAnsi="Times New Roman" w:cs="Times New Roman"/>
      <w:b/>
    </w:rPr>
  </w:style>
  <w:style w:type="table" w:styleId="Kontuurtabel">
    <w:name w:val="Table Grid"/>
    <w:basedOn w:val="Normaaltabel"/>
    <w:uiPriority w:val="59"/>
    <w:rsid w:val="00852E81"/>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Mrk">
    <w:name w:val="B Märk"/>
    <w:basedOn w:val="Liguvaikefont"/>
    <w:link w:val="B"/>
    <w:rsid w:val="00852E81"/>
    <w:rPr>
      <w:rFonts w:ascii="Times New Roman" w:eastAsia="Times New Roman" w:hAnsi="Times New Roman" w:cs="Times New Roman"/>
      <w:sz w:val="24"/>
      <w:szCs w:val="24"/>
      <w:lang w:val="en-GB"/>
    </w:rPr>
  </w:style>
  <w:style w:type="character" w:customStyle="1" w:styleId="WW8Num1z0">
    <w:name w:val="WW8Num1z0"/>
    <w:rsid w:val="00852E81"/>
    <w:rPr>
      <w:rFonts w:ascii="Times New Roman" w:hAnsi="Times New Roman" w:cs="Times New Roman"/>
      <w:sz w:val="24"/>
    </w:rPr>
  </w:style>
  <w:style w:type="character" w:customStyle="1" w:styleId="WW8Num1z1">
    <w:name w:val="WW8Num1z1"/>
    <w:rsid w:val="00852E81"/>
    <w:rPr>
      <w:rFonts w:cs="Times New Roman"/>
    </w:rPr>
  </w:style>
  <w:style w:type="character" w:customStyle="1" w:styleId="WW8Num2z0">
    <w:name w:val="WW8Num2z0"/>
    <w:rsid w:val="00852E81"/>
    <w:rPr>
      <w:rFonts w:cs="Times New Roman"/>
    </w:rPr>
  </w:style>
  <w:style w:type="character" w:customStyle="1" w:styleId="WW8Num3z0">
    <w:name w:val="WW8Num3z0"/>
    <w:rsid w:val="00852E81"/>
    <w:rPr>
      <w:rFonts w:cs="Times New Roman"/>
    </w:rPr>
  </w:style>
  <w:style w:type="character" w:customStyle="1" w:styleId="WW8Num4z0">
    <w:name w:val="WW8Num4z0"/>
    <w:rsid w:val="00852E81"/>
    <w:rPr>
      <w:rFonts w:cs="Times New Roman"/>
    </w:rPr>
  </w:style>
  <w:style w:type="character" w:customStyle="1" w:styleId="WW8Num5z0">
    <w:name w:val="WW8Num5z0"/>
    <w:rsid w:val="00852E81"/>
    <w:rPr>
      <w:rFonts w:cs="Times New Roman"/>
    </w:rPr>
  </w:style>
  <w:style w:type="character" w:customStyle="1" w:styleId="Liguvaikefont1">
    <w:name w:val="Lõigu vaikefont1"/>
    <w:rsid w:val="00852E81"/>
  </w:style>
  <w:style w:type="character" w:customStyle="1" w:styleId="Kommentaariviide1">
    <w:name w:val="Kommentaari viide1"/>
    <w:rsid w:val="00852E81"/>
    <w:rPr>
      <w:rFonts w:cs="Times New Roman"/>
      <w:sz w:val="16"/>
      <w:szCs w:val="16"/>
    </w:rPr>
  </w:style>
  <w:style w:type="paragraph" w:customStyle="1" w:styleId="Heading">
    <w:name w:val="Heading"/>
    <w:basedOn w:val="Normaallaad"/>
    <w:next w:val="Kehatekst"/>
    <w:rsid w:val="00852E81"/>
    <w:pPr>
      <w:keepNext/>
      <w:suppressAutoHyphens/>
      <w:spacing w:before="240" w:after="120" w:line="240" w:lineRule="auto"/>
    </w:pPr>
    <w:rPr>
      <w:rFonts w:ascii="Arial" w:eastAsia="Lucida Sans Unicode" w:hAnsi="Arial" w:cs="Tahoma"/>
      <w:sz w:val="28"/>
      <w:szCs w:val="28"/>
      <w:lang w:eastAsia="ar-SA"/>
    </w:rPr>
  </w:style>
  <w:style w:type="paragraph" w:customStyle="1" w:styleId="Pealdis1">
    <w:name w:val="Pealdis1"/>
    <w:basedOn w:val="Normaallaad"/>
    <w:rsid w:val="00852E8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x">
    <w:name w:val="Index"/>
    <w:basedOn w:val="Normaallaad"/>
    <w:rsid w:val="00852E81"/>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Dokumendiplaan1">
    <w:name w:val="Dokumendiplaan1"/>
    <w:basedOn w:val="Normaallaad"/>
    <w:rsid w:val="00852E8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Kommentaaritekst1">
    <w:name w:val="Kommentaari tekst1"/>
    <w:basedOn w:val="Normaallaad"/>
    <w:rsid w:val="00852E81"/>
    <w:pPr>
      <w:suppressAutoHyphens/>
      <w:spacing w:after="0" w:line="240" w:lineRule="auto"/>
    </w:pPr>
    <w:rPr>
      <w:rFonts w:ascii="Times New Roman" w:eastAsia="Times New Roman" w:hAnsi="Times New Roman" w:cs="Times New Roman"/>
      <w:sz w:val="20"/>
      <w:szCs w:val="20"/>
      <w:lang w:eastAsia="ar-SA"/>
    </w:rPr>
  </w:style>
  <w:style w:type="paragraph" w:customStyle="1" w:styleId="allikirjastajanimi">
    <w:name w:val="allikirjastaja:nimi"/>
    <w:basedOn w:val="Normaallaad"/>
    <w:next w:val="Normaallaad"/>
    <w:rsid w:val="00852E81"/>
    <w:pPr>
      <w:suppressAutoHyphens/>
      <w:spacing w:after="0" w:line="240" w:lineRule="auto"/>
    </w:pPr>
    <w:rPr>
      <w:rFonts w:ascii="Times New Roman" w:eastAsia="Times New Roman" w:hAnsi="Times New Roman" w:cs="Times New Roman"/>
      <w:sz w:val="24"/>
      <w:szCs w:val="24"/>
      <w:lang w:eastAsia="ar-SA"/>
    </w:rPr>
  </w:style>
  <w:style w:type="numbering" w:customStyle="1" w:styleId="Loendita1">
    <w:name w:val="Loendita1"/>
    <w:next w:val="Loendita"/>
    <w:uiPriority w:val="99"/>
    <w:semiHidden/>
    <w:unhideWhenUsed/>
    <w:rsid w:val="00852E81"/>
  </w:style>
  <w:style w:type="character" w:customStyle="1" w:styleId="WW8Num1z2">
    <w:name w:val="WW8Num1z2"/>
    <w:rsid w:val="00852E81"/>
    <w:rPr>
      <w:rFonts w:cs="Times New Roman"/>
    </w:rPr>
  </w:style>
  <w:style w:type="character" w:customStyle="1" w:styleId="WW8Num1z3">
    <w:name w:val="WW8Num1z3"/>
    <w:rsid w:val="00852E81"/>
    <w:rPr>
      <w:rFonts w:ascii="Times New Roman" w:eastAsia="Times New Roman" w:hAnsi="Times New Roman" w:cs="Times New Roman"/>
    </w:rPr>
  </w:style>
  <w:style w:type="character" w:customStyle="1" w:styleId="WW8Num6z0">
    <w:name w:val="WW8Num6z0"/>
    <w:rsid w:val="00852E81"/>
    <w:rPr>
      <w:rFonts w:cs="Times New Roman"/>
      <w:b w:val="0"/>
      <w:color w:val="auto"/>
    </w:rPr>
  </w:style>
  <w:style w:type="character" w:customStyle="1" w:styleId="WW8Num7z0">
    <w:name w:val="WW8Num7z0"/>
    <w:rsid w:val="00852E81"/>
    <w:rPr>
      <w:rFonts w:ascii="Times New Roman" w:eastAsia="Times New Roman" w:hAnsi="Times New Roman" w:cs="Times New Roman"/>
    </w:rPr>
  </w:style>
  <w:style w:type="character" w:customStyle="1" w:styleId="WW8Num8z0">
    <w:name w:val="WW8Num8z0"/>
    <w:rsid w:val="00852E81"/>
    <w:rPr>
      <w:rFonts w:ascii="Symbol" w:eastAsia="Times New Roman" w:hAnsi="Symbol"/>
    </w:rPr>
  </w:style>
  <w:style w:type="character" w:customStyle="1" w:styleId="WW8Num8z1">
    <w:name w:val="WW8Num8z1"/>
    <w:rsid w:val="00852E81"/>
    <w:rPr>
      <w:rFonts w:cs="Times New Roman"/>
    </w:rPr>
  </w:style>
  <w:style w:type="character" w:customStyle="1" w:styleId="WW8Num10z0">
    <w:name w:val="WW8Num10z0"/>
    <w:rsid w:val="00852E81"/>
    <w:rPr>
      <w:rFonts w:ascii="Times New Roman" w:hAnsi="Times New Roman" w:cs="Times New Roman"/>
    </w:rPr>
  </w:style>
  <w:style w:type="character" w:customStyle="1" w:styleId="WW8Num11z0">
    <w:name w:val="WW8Num11z0"/>
    <w:rsid w:val="00852E81"/>
    <w:rPr>
      <w:color w:val="auto"/>
    </w:rPr>
  </w:style>
  <w:style w:type="character" w:customStyle="1" w:styleId="WW8Num13z0">
    <w:name w:val="WW8Num13z0"/>
    <w:rsid w:val="00852E81"/>
    <w:rPr>
      <w:rFonts w:ascii="Symbol" w:eastAsia="Times New Roman" w:hAnsi="Symbol"/>
    </w:rPr>
  </w:style>
  <w:style w:type="character" w:customStyle="1" w:styleId="WW8Num14z0">
    <w:name w:val="WW8Num14z0"/>
    <w:rsid w:val="00852E81"/>
    <w:rPr>
      <w:b w:val="0"/>
      <w:i w:val="0"/>
    </w:rPr>
  </w:style>
  <w:style w:type="character" w:customStyle="1" w:styleId="WW8Num16z0">
    <w:name w:val="WW8Num16z0"/>
    <w:rsid w:val="00852E81"/>
    <w:rPr>
      <w:rFonts w:cs="Times New Roman"/>
      <w:b w:val="0"/>
      <w:color w:val="auto"/>
    </w:rPr>
  </w:style>
  <w:style w:type="character" w:customStyle="1" w:styleId="WW8Num17z0">
    <w:name w:val="WW8Num17z0"/>
    <w:rsid w:val="00852E81"/>
    <w:rPr>
      <w:rFonts w:cs="Times New Roman"/>
    </w:rPr>
  </w:style>
  <w:style w:type="character" w:customStyle="1" w:styleId="WW8Num17z1">
    <w:name w:val="WW8Num17z1"/>
    <w:rsid w:val="00852E81"/>
    <w:rPr>
      <w:b w:val="0"/>
      <w:color w:val="auto"/>
    </w:rPr>
  </w:style>
  <w:style w:type="character" w:customStyle="1" w:styleId="WW8Num18z0">
    <w:name w:val="WW8Num18z0"/>
    <w:rsid w:val="00852E81"/>
    <w:rPr>
      <w:rFonts w:cs="Times New Roman"/>
      <w:b w:val="0"/>
      <w:color w:val="auto"/>
    </w:rPr>
  </w:style>
  <w:style w:type="character" w:customStyle="1" w:styleId="WW8Num21z0">
    <w:name w:val="WW8Num21z0"/>
    <w:rsid w:val="00852E81"/>
    <w:rPr>
      <w:rFonts w:ascii="Times New Roman" w:hAnsi="Times New Roman" w:cs="Times New Roman"/>
    </w:rPr>
  </w:style>
  <w:style w:type="character" w:customStyle="1" w:styleId="WW8Num22z0">
    <w:name w:val="WW8Num22z0"/>
    <w:rsid w:val="00852E81"/>
    <w:rPr>
      <w:rFonts w:cs="Times New Roman"/>
      <w:b w:val="0"/>
      <w:color w:val="auto"/>
    </w:rPr>
  </w:style>
  <w:style w:type="character" w:customStyle="1" w:styleId="WW8Num23z0">
    <w:name w:val="WW8Num23z0"/>
    <w:rsid w:val="00852E81"/>
    <w:rPr>
      <w:rFonts w:ascii="Symbol" w:eastAsia="Times New Roman" w:hAnsi="Symbol"/>
    </w:rPr>
  </w:style>
  <w:style w:type="character" w:customStyle="1" w:styleId="WW8Num24z0">
    <w:name w:val="WW8Num24z0"/>
    <w:rsid w:val="00852E81"/>
    <w:rPr>
      <w:rFonts w:cs="Times New Roman"/>
      <w:b w:val="0"/>
      <w:color w:val="auto"/>
    </w:rPr>
  </w:style>
  <w:style w:type="character" w:customStyle="1" w:styleId="WW8Num25z0">
    <w:name w:val="WW8Num25z0"/>
    <w:rsid w:val="00852E81"/>
    <w:rPr>
      <w:rFonts w:cs="Times New Roman"/>
    </w:rPr>
  </w:style>
  <w:style w:type="character" w:customStyle="1" w:styleId="WW8Num26z0">
    <w:name w:val="WW8Num26z0"/>
    <w:rsid w:val="00852E81"/>
    <w:rPr>
      <w:b w:val="0"/>
      <w:i w:val="0"/>
    </w:rPr>
  </w:style>
  <w:style w:type="character" w:customStyle="1" w:styleId="WW8Num29z0">
    <w:name w:val="WW8Num29z0"/>
    <w:rsid w:val="00852E81"/>
    <w:rPr>
      <w:rFonts w:ascii="Symbol" w:eastAsia="Times New Roman" w:hAnsi="Symbol"/>
    </w:rPr>
  </w:style>
  <w:style w:type="character" w:customStyle="1" w:styleId="WW8Num30z0">
    <w:name w:val="WW8Num30z0"/>
    <w:rsid w:val="00852E81"/>
    <w:rPr>
      <w:rFonts w:ascii="Times New Roman" w:eastAsia="Times New Roman" w:hAnsi="Times New Roman" w:cs="Times New Roman"/>
    </w:rPr>
  </w:style>
  <w:style w:type="character" w:customStyle="1" w:styleId="WW8Num31z0">
    <w:name w:val="WW8Num31z0"/>
    <w:rsid w:val="00852E81"/>
    <w:rPr>
      <w:rFonts w:cs="Times New Roman"/>
      <w:b w:val="0"/>
      <w:color w:val="auto"/>
    </w:rPr>
  </w:style>
  <w:style w:type="character" w:customStyle="1" w:styleId="WW8Num33z0">
    <w:name w:val="WW8Num33z0"/>
    <w:rsid w:val="00852E81"/>
    <w:rPr>
      <w:rFonts w:ascii="Symbol" w:eastAsia="Times New Roman" w:hAnsi="Symbol"/>
    </w:rPr>
  </w:style>
  <w:style w:type="character" w:customStyle="1" w:styleId="WW8Num34z0">
    <w:name w:val="WW8Num34z0"/>
    <w:rsid w:val="00852E81"/>
    <w:rPr>
      <w:rFonts w:cs="Times New Roman"/>
      <w:b w:val="0"/>
      <w:color w:val="auto"/>
    </w:rPr>
  </w:style>
  <w:style w:type="character" w:customStyle="1" w:styleId="WW8Num35z0">
    <w:name w:val="WW8Num35z0"/>
    <w:rsid w:val="00852E81"/>
    <w:rPr>
      <w:rFonts w:ascii="Symbol" w:hAnsi="Symbol"/>
    </w:rPr>
  </w:style>
  <w:style w:type="character" w:customStyle="1" w:styleId="WW8Num36z0">
    <w:name w:val="WW8Num36z0"/>
    <w:rsid w:val="00852E81"/>
    <w:rPr>
      <w:rFonts w:ascii="Symbol" w:eastAsia="Times New Roman" w:hAnsi="Symbol"/>
    </w:rPr>
  </w:style>
  <w:style w:type="character" w:customStyle="1" w:styleId="WW8Num37z0">
    <w:name w:val="WW8Num37z0"/>
    <w:rsid w:val="00852E81"/>
    <w:rPr>
      <w:rFonts w:cs="Times New Roman"/>
    </w:rPr>
  </w:style>
  <w:style w:type="character" w:customStyle="1" w:styleId="WW8Num38z0">
    <w:name w:val="WW8Num38z0"/>
    <w:rsid w:val="00852E81"/>
    <w:rPr>
      <w:rFonts w:cs="Times New Roman"/>
      <w:b w:val="0"/>
      <w:color w:val="auto"/>
    </w:rPr>
  </w:style>
  <w:style w:type="character" w:customStyle="1" w:styleId="WW8Num39z0">
    <w:name w:val="WW8Num39z0"/>
    <w:rsid w:val="00852E81"/>
    <w:rPr>
      <w:rFonts w:cs="Times New Roman"/>
    </w:rPr>
  </w:style>
  <w:style w:type="character" w:customStyle="1" w:styleId="WW8Num41z0">
    <w:name w:val="WW8Num41z0"/>
    <w:rsid w:val="00852E81"/>
    <w:rPr>
      <w:rFonts w:cs="Times New Roman"/>
      <w:b w:val="0"/>
      <w:color w:val="auto"/>
    </w:rPr>
  </w:style>
  <w:style w:type="character" w:customStyle="1" w:styleId="WW8Num42z0">
    <w:name w:val="WW8Num42z0"/>
    <w:rsid w:val="00852E81"/>
    <w:rPr>
      <w:rFonts w:cs="Times New Roman"/>
      <w:b w:val="0"/>
      <w:color w:val="auto"/>
    </w:rPr>
  </w:style>
  <w:style w:type="character" w:customStyle="1" w:styleId="WW8Num43z0">
    <w:name w:val="WW8Num43z0"/>
    <w:rsid w:val="00852E81"/>
    <w:rPr>
      <w:b w:val="0"/>
      <w:color w:val="auto"/>
      <w:sz w:val="24"/>
      <w:szCs w:val="24"/>
    </w:rPr>
  </w:style>
  <w:style w:type="character" w:customStyle="1" w:styleId="WW8Num44z0">
    <w:name w:val="WW8Num44z0"/>
    <w:rsid w:val="00852E81"/>
    <w:rPr>
      <w:rFonts w:cs="Times New Roman"/>
      <w:b w:val="0"/>
      <w:color w:val="auto"/>
    </w:rPr>
  </w:style>
  <w:style w:type="character" w:customStyle="1" w:styleId="WW8Num45z0">
    <w:name w:val="WW8Num45z0"/>
    <w:rsid w:val="00852E81"/>
    <w:rPr>
      <w:rFonts w:ascii="Times New Roman" w:eastAsia="Times New Roman" w:hAnsi="Times New Roman" w:cs="Times New Roman"/>
    </w:rPr>
  </w:style>
  <w:style w:type="character" w:customStyle="1" w:styleId="WW8Num48z0">
    <w:name w:val="WW8Num48z0"/>
    <w:rsid w:val="00852E81"/>
    <w:rPr>
      <w:rFonts w:cs="Times New Roman"/>
      <w:b w:val="0"/>
      <w:color w:val="auto"/>
    </w:rPr>
  </w:style>
  <w:style w:type="character" w:customStyle="1" w:styleId="WW8Num49z0">
    <w:name w:val="WW8Num49z0"/>
    <w:rsid w:val="00852E81"/>
    <w:rPr>
      <w:rFonts w:ascii="Times New Roman" w:hAnsi="Times New Roman" w:cs="Times New Roman"/>
    </w:rPr>
  </w:style>
  <w:style w:type="character" w:customStyle="1" w:styleId="WW8Num50z0">
    <w:name w:val="WW8Num50z0"/>
    <w:rsid w:val="00852E81"/>
    <w:rPr>
      <w:rFonts w:cs="Times New Roman"/>
    </w:rPr>
  </w:style>
  <w:style w:type="character" w:customStyle="1" w:styleId="WW8Num51z0">
    <w:name w:val="WW8Num51z0"/>
    <w:rsid w:val="00852E81"/>
    <w:rPr>
      <w:rFonts w:ascii="Times New Roman" w:hAnsi="Times New Roman" w:cs="Times New Roman"/>
      <w:i w:val="0"/>
      <w:sz w:val="24"/>
    </w:rPr>
  </w:style>
  <w:style w:type="character" w:customStyle="1" w:styleId="WW8Num52z0">
    <w:name w:val="WW8Num52z0"/>
    <w:rsid w:val="00852E81"/>
    <w:rPr>
      <w:rFonts w:cs="Times New Roman"/>
      <w:b w:val="0"/>
      <w:color w:val="auto"/>
    </w:rPr>
  </w:style>
  <w:style w:type="character" w:customStyle="1" w:styleId="WW8Num53z0">
    <w:name w:val="WW8Num53z0"/>
    <w:rsid w:val="00852E81"/>
    <w:rPr>
      <w:rFonts w:eastAsia="Times New Roman"/>
      <w:i w:val="0"/>
    </w:rPr>
  </w:style>
  <w:style w:type="character" w:customStyle="1" w:styleId="WW8Num55z0">
    <w:name w:val="WW8Num55z0"/>
    <w:rsid w:val="00852E81"/>
    <w:rPr>
      <w:rFonts w:eastAsia="Times New Roman"/>
    </w:rPr>
  </w:style>
  <w:style w:type="character" w:customStyle="1" w:styleId="WW8Num56z0">
    <w:name w:val="WW8Num56z0"/>
    <w:rsid w:val="00852E81"/>
    <w:rPr>
      <w:sz w:val="24"/>
      <w:szCs w:val="24"/>
    </w:rPr>
  </w:style>
  <w:style w:type="character" w:customStyle="1" w:styleId="WW8Num58z0">
    <w:name w:val="WW8Num58z0"/>
    <w:rsid w:val="00852E81"/>
    <w:rPr>
      <w:sz w:val="24"/>
      <w:szCs w:val="24"/>
    </w:rPr>
  </w:style>
  <w:style w:type="character" w:customStyle="1" w:styleId="WW8Num59z0">
    <w:name w:val="WW8Num59z0"/>
    <w:rsid w:val="00852E81"/>
    <w:rPr>
      <w:rFonts w:eastAsia="Times New Roman"/>
    </w:rPr>
  </w:style>
  <w:style w:type="character" w:customStyle="1" w:styleId="WW8Num60z0">
    <w:name w:val="WW8Num60z0"/>
    <w:rsid w:val="00852E81"/>
    <w:rPr>
      <w:rFonts w:cs="Times New Roman"/>
      <w:b w:val="0"/>
      <w:strike w:val="0"/>
      <w:dstrike w:val="0"/>
      <w:color w:val="auto"/>
    </w:rPr>
  </w:style>
  <w:style w:type="character" w:customStyle="1" w:styleId="WW8Num61z0">
    <w:name w:val="WW8Num61z0"/>
    <w:rsid w:val="00852E81"/>
    <w:rPr>
      <w:rFonts w:ascii="Times New Roman" w:hAnsi="Times New Roman" w:cs="Times New Roman"/>
    </w:rPr>
  </w:style>
  <w:style w:type="character" w:customStyle="1" w:styleId="WW8Num64z0">
    <w:name w:val="WW8Num64z0"/>
    <w:rsid w:val="00852E81"/>
    <w:rPr>
      <w:rFonts w:ascii="Times New Roman" w:hAnsi="Times New Roman" w:cs="Times New Roman"/>
      <w:b w:val="0"/>
    </w:rPr>
  </w:style>
  <w:style w:type="character" w:customStyle="1" w:styleId="WW8Num65z0">
    <w:name w:val="WW8Num65z0"/>
    <w:rsid w:val="00852E81"/>
    <w:rPr>
      <w:b w:val="0"/>
    </w:rPr>
  </w:style>
  <w:style w:type="character" w:customStyle="1" w:styleId="WW8Num66z0">
    <w:name w:val="WW8Num66z0"/>
    <w:rsid w:val="00852E81"/>
    <w:rPr>
      <w:rFonts w:ascii="Times New Roman" w:hAnsi="Times New Roman" w:cs="Times New Roman"/>
      <w:b w:val="0"/>
      <w:strike w:val="0"/>
      <w:dstrike w:val="0"/>
      <w:color w:val="auto"/>
      <w:sz w:val="24"/>
      <w:szCs w:val="24"/>
    </w:rPr>
  </w:style>
  <w:style w:type="character" w:customStyle="1" w:styleId="WW8Num67z0">
    <w:name w:val="WW8Num67z0"/>
    <w:rsid w:val="00852E81"/>
    <w:rPr>
      <w:sz w:val="24"/>
      <w:szCs w:val="24"/>
    </w:rPr>
  </w:style>
  <w:style w:type="character" w:customStyle="1" w:styleId="WW8Num68z0">
    <w:name w:val="WW8Num68z0"/>
    <w:rsid w:val="00852E81"/>
    <w:rPr>
      <w:rFonts w:eastAsia="Times New Roman"/>
      <w:strike w:val="0"/>
      <w:dstrike w:val="0"/>
    </w:rPr>
  </w:style>
  <w:style w:type="character" w:customStyle="1" w:styleId="WW8Num69z0">
    <w:name w:val="WW8Num69z0"/>
    <w:rsid w:val="00852E81"/>
    <w:rPr>
      <w:rFonts w:cs="Times New Roman"/>
      <w:b w:val="0"/>
      <w:color w:val="auto"/>
    </w:rPr>
  </w:style>
  <w:style w:type="character" w:customStyle="1" w:styleId="WW8Num70z0">
    <w:name w:val="WW8Num70z0"/>
    <w:rsid w:val="00852E81"/>
    <w:rPr>
      <w:rFonts w:eastAsia="Times New Roman"/>
    </w:rPr>
  </w:style>
  <w:style w:type="character" w:customStyle="1" w:styleId="WW8Num71z0">
    <w:name w:val="WW8Num71z0"/>
    <w:rsid w:val="00852E81"/>
    <w:rPr>
      <w:rFonts w:ascii="Times New Roman" w:hAnsi="Times New Roman" w:cs="Times New Roman"/>
    </w:rPr>
  </w:style>
  <w:style w:type="character" w:customStyle="1" w:styleId="Liguvaikefont2">
    <w:name w:val="Lõigu vaikefont2"/>
    <w:rsid w:val="00852E81"/>
  </w:style>
  <w:style w:type="character" w:customStyle="1" w:styleId="WW8Num2z1">
    <w:name w:val="WW8Num2z1"/>
    <w:rsid w:val="00852E81"/>
    <w:rPr>
      <w:rFonts w:cs="Times New Roman"/>
    </w:rPr>
  </w:style>
  <w:style w:type="character" w:customStyle="1" w:styleId="WW8Num10z1">
    <w:name w:val="WW8Num10z1"/>
    <w:rsid w:val="00852E81"/>
    <w:rPr>
      <w:rFonts w:cs="Times New Roman"/>
      <w:b w:val="0"/>
      <w:color w:val="auto"/>
    </w:rPr>
  </w:style>
  <w:style w:type="character" w:customStyle="1" w:styleId="WW8Num12z0">
    <w:name w:val="WW8Num12z0"/>
    <w:rsid w:val="00852E81"/>
    <w:rPr>
      <w:rFonts w:cs="Times New Roman"/>
      <w:b w:val="0"/>
      <w:color w:val="auto"/>
    </w:rPr>
  </w:style>
  <w:style w:type="character" w:customStyle="1" w:styleId="WW8Num13z1">
    <w:name w:val="WW8Num13z1"/>
    <w:rsid w:val="00852E81"/>
    <w:rPr>
      <w:rFonts w:ascii="Courier New" w:hAnsi="Courier New"/>
    </w:rPr>
  </w:style>
  <w:style w:type="character" w:customStyle="1" w:styleId="WW8Num13z2">
    <w:name w:val="WW8Num13z2"/>
    <w:rsid w:val="00852E81"/>
    <w:rPr>
      <w:rFonts w:ascii="Wingdings" w:hAnsi="Wingdings"/>
    </w:rPr>
  </w:style>
  <w:style w:type="character" w:customStyle="1" w:styleId="WW8Num13z3">
    <w:name w:val="WW8Num13z3"/>
    <w:rsid w:val="00852E81"/>
    <w:rPr>
      <w:rFonts w:ascii="Symbol" w:hAnsi="Symbol"/>
    </w:rPr>
  </w:style>
  <w:style w:type="character" w:customStyle="1" w:styleId="WW8Num19z0">
    <w:name w:val="WW8Num19z0"/>
    <w:rsid w:val="00852E81"/>
    <w:rPr>
      <w:rFonts w:cs="Times New Roman"/>
      <w:b w:val="0"/>
      <w:color w:val="auto"/>
    </w:rPr>
  </w:style>
  <w:style w:type="character" w:customStyle="1" w:styleId="WW8Num19z1">
    <w:name w:val="WW8Num19z1"/>
    <w:rsid w:val="00852E81"/>
    <w:rPr>
      <w:b w:val="0"/>
      <w:color w:val="auto"/>
    </w:rPr>
  </w:style>
  <w:style w:type="character" w:customStyle="1" w:styleId="WW8Num20z1">
    <w:name w:val="WW8Num20z1"/>
    <w:rsid w:val="00852E81"/>
    <w:rPr>
      <w:rFonts w:cs="Times New Roman"/>
    </w:rPr>
  </w:style>
  <w:style w:type="character" w:customStyle="1" w:styleId="WW8Num23z1">
    <w:name w:val="WW8Num23z1"/>
    <w:rsid w:val="00852E81"/>
    <w:rPr>
      <w:rFonts w:ascii="Courier New" w:hAnsi="Courier New"/>
    </w:rPr>
  </w:style>
  <w:style w:type="character" w:customStyle="1" w:styleId="WW8Num23z2">
    <w:name w:val="WW8Num23z2"/>
    <w:rsid w:val="00852E81"/>
    <w:rPr>
      <w:rFonts w:ascii="Wingdings" w:hAnsi="Wingdings"/>
    </w:rPr>
  </w:style>
  <w:style w:type="character" w:customStyle="1" w:styleId="WW8Num23z3">
    <w:name w:val="WW8Num23z3"/>
    <w:rsid w:val="00852E81"/>
    <w:rPr>
      <w:rFonts w:ascii="Symbol" w:hAnsi="Symbol"/>
    </w:rPr>
  </w:style>
  <w:style w:type="character" w:customStyle="1" w:styleId="WW8Num27z0">
    <w:name w:val="WW8Num27z0"/>
    <w:rsid w:val="00852E81"/>
    <w:rPr>
      <w:rFonts w:cs="Times New Roman"/>
      <w:b w:val="0"/>
      <w:color w:val="auto"/>
    </w:rPr>
  </w:style>
  <w:style w:type="character" w:customStyle="1" w:styleId="WW8Num28z0">
    <w:name w:val="WW8Num28z0"/>
    <w:rsid w:val="00852E81"/>
    <w:rPr>
      <w:rFonts w:cs="Times New Roman"/>
    </w:rPr>
  </w:style>
  <w:style w:type="character" w:customStyle="1" w:styleId="WW8Num29z1">
    <w:name w:val="WW8Num29z1"/>
    <w:rsid w:val="00852E81"/>
    <w:rPr>
      <w:rFonts w:ascii="Courier New" w:hAnsi="Courier New"/>
    </w:rPr>
  </w:style>
  <w:style w:type="character" w:customStyle="1" w:styleId="WW8Num29z2">
    <w:name w:val="WW8Num29z2"/>
    <w:rsid w:val="00852E81"/>
    <w:rPr>
      <w:rFonts w:ascii="Wingdings" w:hAnsi="Wingdings"/>
    </w:rPr>
  </w:style>
  <w:style w:type="character" w:customStyle="1" w:styleId="WW8Num29z3">
    <w:name w:val="WW8Num29z3"/>
    <w:rsid w:val="00852E81"/>
    <w:rPr>
      <w:rFonts w:ascii="Symbol" w:hAnsi="Symbol"/>
    </w:rPr>
  </w:style>
  <w:style w:type="character" w:customStyle="1" w:styleId="WW8Num30z1">
    <w:name w:val="WW8Num30z1"/>
    <w:rsid w:val="00852E81"/>
    <w:rPr>
      <w:rFonts w:ascii="Courier New" w:hAnsi="Courier New" w:cs="Courier New"/>
    </w:rPr>
  </w:style>
  <w:style w:type="character" w:customStyle="1" w:styleId="WW8Num30z2">
    <w:name w:val="WW8Num30z2"/>
    <w:rsid w:val="00852E81"/>
    <w:rPr>
      <w:rFonts w:ascii="Wingdings" w:hAnsi="Wingdings"/>
    </w:rPr>
  </w:style>
  <w:style w:type="character" w:customStyle="1" w:styleId="WW8Num30z3">
    <w:name w:val="WW8Num30z3"/>
    <w:rsid w:val="00852E81"/>
    <w:rPr>
      <w:rFonts w:ascii="Symbol" w:hAnsi="Symbol"/>
    </w:rPr>
  </w:style>
  <w:style w:type="character" w:customStyle="1" w:styleId="WW8Num33z1">
    <w:name w:val="WW8Num33z1"/>
    <w:rsid w:val="00852E81"/>
    <w:rPr>
      <w:rFonts w:ascii="Courier New" w:hAnsi="Courier New"/>
    </w:rPr>
  </w:style>
  <w:style w:type="character" w:customStyle="1" w:styleId="WW8Num33z2">
    <w:name w:val="WW8Num33z2"/>
    <w:rsid w:val="00852E81"/>
    <w:rPr>
      <w:rFonts w:ascii="Wingdings" w:hAnsi="Wingdings"/>
    </w:rPr>
  </w:style>
  <w:style w:type="character" w:customStyle="1" w:styleId="WW8Num33z3">
    <w:name w:val="WW8Num33z3"/>
    <w:rsid w:val="00852E81"/>
    <w:rPr>
      <w:rFonts w:ascii="Symbol" w:hAnsi="Symbol"/>
    </w:rPr>
  </w:style>
  <w:style w:type="character" w:customStyle="1" w:styleId="WW8Num36z1">
    <w:name w:val="WW8Num36z1"/>
    <w:rsid w:val="00852E81"/>
    <w:rPr>
      <w:rFonts w:ascii="Courier New" w:hAnsi="Courier New"/>
    </w:rPr>
  </w:style>
  <w:style w:type="character" w:customStyle="1" w:styleId="WW8Num36z2">
    <w:name w:val="WW8Num36z2"/>
    <w:rsid w:val="00852E81"/>
    <w:rPr>
      <w:rFonts w:ascii="Wingdings" w:hAnsi="Wingdings"/>
    </w:rPr>
  </w:style>
  <w:style w:type="character" w:customStyle="1" w:styleId="WW8Num36z3">
    <w:name w:val="WW8Num36z3"/>
    <w:rsid w:val="00852E81"/>
    <w:rPr>
      <w:rFonts w:ascii="Symbol" w:hAnsi="Symbol"/>
    </w:rPr>
  </w:style>
  <w:style w:type="character" w:customStyle="1" w:styleId="WW8Num40z0">
    <w:name w:val="WW8Num40z0"/>
    <w:rsid w:val="00852E81"/>
    <w:rPr>
      <w:rFonts w:cs="Times New Roman"/>
      <w:b w:val="0"/>
      <w:color w:val="auto"/>
    </w:rPr>
  </w:style>
  <w:style w:type="character" w:customStyle="1" w:styleId="WW8Num43z1">
    <w:name w:val="WW8Num43z1"/>
    <w:rsid w:val="00852E81"/>
    <w:rPr>
      <w:rFonts w:cs="Times New Roman"/>
      <w:b w:val="0"/>
      <w:color w:val="auto"/>
    </w:rPr>
  </w:style>
  <w:style w:type="character" w:customStyle="1" w:styleId="WW8Num45z1">
    <w:name w:val="WW8Num45z1"/>
    <w:rsid w:val="00852E81"/>
    <w:rPr>
      <w:rFonts w:ascii="Courier New" w:hAnsi="Courier New" w:cs="Courier New"/>
    </w:rPr>
  </w:style>
  <w:style w:type="character" w:customStyle="1" w:styleId="WW8Num45z2">
    <w:name w:val="WW8Num45z2"/>
    <w:rsid w:val="00852E81"/>
    <w:rPr>
      <w:rFonts w:ascii="Wingdings" w:hAnsi="Wingdings"/>
    </w:rPr>
  </w:style>
  <w:style w:type="character" w:customStyle="1" w:styleId="WW8Num45z3">
    <w:name w:val="WW8Num45z3"/>
    <w:rsid w:val="00852E81"/>
    <w:rPr>
      <w:rFonts w:ascii="Symbol" w:hAnsi="Symbol"/>
    </w:rPr>
  </w:style>
  <w:style w:type="character" w:customStyle="1" w:styleId="WW8Num46z1">
    <w:name w:val="WW8Num46z1"/>
    <w:rsid w:val="00852E81"/>
    <w:rPr>
      <w:rFonts w:cs="Times New Roman"/>
      <w:b w:val="0"/>
      <w:color w:val="auto"/>
    </w:rPr>
  </w:style>
  <w:style w:type="character" w:customStyle="1" w:styleId="JalusMrk1">
    <w:name w:val="Jalus Märk1"/>
    <w:rsid w:val="00852E81"/>
    <w:rPr>
      <w:rFonts w:ascii="Times New Roman" w:eastAsia="Times New Roman" w:hAnsi="Times New Roman" w:cs="Times New Roman"/>
      <w:sz w:val="24"/>
      <w:szCs w:val="24"/>
    </w:rPr>
  </w:style>
  <w:style w:type="character" w:customStyle="1" w:styleId="PisMrk1">
    <w:name w:val="Päis Märk1"/>
    <w:rsid w:val="00852E81"/>
    <w:rPr>
      <w:rFonts w:ascii="Times New Roman" w:eastAsia="Times New Roman" w:hAnsi="Times New Roman" w:cs="Times New Roman"/>
      <w:sz w:val="24"/>
      <w:szCs w:val="24"/>
    </w:rPr>
  </w:style>
  <w:style w:type="character" w:customStyle="1" w:styleId="AllmrkusetekstMrk1">
    <w:name w:val="Allmärkuse tekst Märk1"/>
    <w:rsid w:val="00852E81"/>
    <w:rPr>
      <w:rFonts w:ascii="Times New Roman" w:eastAsia="Times New Roman" w:hAnsi="Times New Roman" w:cs="Times New Roman"/>
      <w:sz w:val="20"/>
      <w:szCs w:val="20"/>
    </w:rPr>
  </w:style>
  <w:style w:type="character" w:customStyle="1" w:styleId="LpumrkusetekstMrk1">
    <w:name w:val="Lõpumärkuse tekst Märk1"/>
    <w:rsid w:val="00852E81"/>
    <w:rPr>
      <w:rFonts w:ascii="Times New Roman" w:eastAsia="Times New Roman" w:hAnsi="Times New Roman" w:cs="Times New Roman"/>
      <w:sz w:val="20"/>
      <w:szCs w:val="20"/>
    </w:rPr>
  </w:style>
  <w:style w:type="character" w:customStyle="1" w:styleId="KommentaaritekstMrk1">
    <w:name w:val="Kommentaari tekst Märk1"/>
    <w:rsid w:val="00852E81"/>
    <w:rPr>
      <w:rFonts w:ascii="Times New Roman" w:eastAsia="Times New Roman" w:hAnsi="Times New Roman" w:cs="Times New Roman"/>
      <w:sz w:val="20"/>
      <w:szCs w:val="20"/>
    </w:rPr>
  </w:style>
  <w:style w:type="character" w:customStyle="1" w:styleId="KommentaariteemaMrk1">
    <w:name w:val="Kommentaari teema Märk1"/>
    <w:rsid w:val="00852E81"/>
    <w:rPr>
      <w:rFonts w:ascii="Times New Roman" w:eastAsia="Times New Roman" w:hAnsi="Times New Roman" w:cs="Times New Roman"/>
      <w:b/>
      <w:bCs/>
      <w:sz w:val="20"/>
      <w:szCs w:val="20"/>
      <w:lang w:val="en-GB"/>
    </w:rPr>
  </w:style>
  <w:style w:type="character" w:customStyle="1" w:styleId="JutumullitekstMrk1">
    <w:name w:val="Jutumullitekst Märk1"/>
    <w:rsid w:val="00852E81"/>
    <w:rPr>
      <w:rFonts w:ascii="Tahoma" w:eastAsia="Times New Roman" w:hAnsi="Tahoma" w:cs="Tahoma"/>
      <w:sz w:val="16"/>
      <w:szCs w:val="16"/>
    </w:rPr>
  </w:style>
  <w:style w:type="character" w:customStyle="1" w:styleId="AlapealkiriMrk1">
    <w:name w:val="Alapealkiri Märk1"/>
    <w:rsid w:val="00852E81"/>
    <w:rPr>
      <w:rFonts w:ascii="Times New Roman" w:eastAsia="Times New Roman" w:hAnsi="Times New Roman" w:cs="Times New Roman"/>
      <w:b/>
      <w:bCs/>
      <w:sz w:val="24"/>
      <w:szCs w:val="24"/>
    </w:rPr>
  </w:style>
  <w:style w:type="character" w:customStyle="1" w:styleId="AlapealkiriMrk">
    <w:name w:val="Alapealkiri Märk"/>
    <w:rsid w:val="00852E81"/>
    <w:rPr>
      <w:rFonts w:ascii="Cambria" w:eastAsia="Times New Roman" w:hAnsi="Cambria" w:cs="Times New Roman"/>
      <w:i/>
      <w:iCs/>
      <w:color w:val="4F81BD"/>
      <w:spacing w:val="15"/>
      <w:sz w:val="24"/>
      <w:szCs w:val="24"/>
    </w:rPr>
  </w:style>
  <w:style w:type="character" w:styleId="Tugev">
    <w:name w:val="Strong"/>
    <w:qFormat/>
    <w:rsid w:val="00852E81"/>
    <w:rPr>
      <w:b/>
      <w:bCs/>
    </w:rPr>
  </w:style>
  <w:style w:type="character" w:customStyle="1" w:styleId="apple-style-span">
    <w:name w:val="apple-style-span"/>
    <w:rsid w:val="00852E81"/>
  </w:style>
  <w:style w:type="character" w:styleId="Hperlink">
    <w:name w:val="Hyperlink"/>
    <w:uiPriority w:val="99"/>
    <w:rsid w:val="00852E81"/>
    <w:rPr>
      <w:color w:val="0000FF"/>
      <w:u w:val="single"/>
    </w:rPr>
  </w:style>
  <w:style w:type="character" w:customStyle="1" w:styleId="KehatekstMrk1">
    <w:name w:val="Kehatekst Märk1"/>
    <w:rsid w:val="00852E81"/>
    <w:rPr>
      <w:sz w:val="24"/>
      <w:szCs w:val="24"/>
      <w:lang w:eastAsia="ar-SA"/>
    </w:rPr>
  </w:style>
  <w:style w:type="paragraph" w:styleId="Normaallaadveeb">
    <w:name w:val="Normal (Web)"/>
    <w:basedOn w:val="Normaallaad"/>
    <w:uiPriority w:val="99"/>
    <w:rsid w:val="00852E81"/>
    <w:pPr>
      <w:suppressAutoHyphens/>
      <w:spacing w:before="280" w:after="280" w:line="240" w:lineRule="auto"/>
    </w:pPr>
    <w:rPr>
      <w:rFonts w:ascii="Arial Unicode MS" w:eastAsia="Arial Unicode MS" w:hAnsi="Arial Unicode MS" w:cs="Arial Unicode MS"/>
      <w:color w:val="000000"/>
      <w:sz w:val="24"/>
      <w:szCs w:val="24"/>
      <w:lang w:eastAsia="ar-SA"/>
    </w:rPr>
  </w:style>
  <w:style w:type="paragraph" w:styleId="Register1">
    <w:name w:val="index 1"/>
    <w:basedOn w:val="Normaallaad"/>
    <w:next w:val="Normaallaad"/>
    <w:rsid w:val="00852E81"/>
    <w:pPr>
      <w:suppressAutoHyphens/>
      <w:spacing w:after="0" w:line="240" w:lineRule="auto"/>
      <w:ind w:left="240" w:hanging="240"/>
    </w:pPr>
    <w:rPr>
      <w:rFonts w:ascii="Times New Roman" w:eastAsia="Times New Roman" w:hAnsi="Times New Roman" w:cs="Calibri"/>
      <w:sz w:val="24"/>
      <w:szCs w:val="24"/>
      <w:lang w:eastAsia="ar-SA"/>
    </w:rPr>
  </w:style>
  <w:style w:type="paragraph" w:styleId="Registripealkiri">
    <w:name w:val="index heading"/>
    <w:basedOn w:val="Normaallaad"/>
    <w:next w:val="Register1"/>
    <w:rsid w:val="00852E81"/>
    <w:pPr>
      <w:keepNext/>
      <w:suppressAutoHyphens/>
      <w:spacing w:before="480" w:after="210" w:line="230" w:lineRule="atLeast"/>
      <w:jc w:val="center"/>
    </w:pPr>
    <w:rPr>
      <w:rFonts w:ascii="Times New Roman" w:eastAsia="Times New Roman" w:hAnsi="Times New Roman" w:cs="Calibri"/>
      <w:sz w:val="24"/>
      <w:szCs w:val="24"/>
      <w:lang w:eastAsia="ar-SA"/>
    </w:rPr>
  </w:style>
  <w:style w:type="paragraph" w:customStyle="1" w:styleId="Kehatekst21">
    <w:name w:val="Kehatekst 21"/>
    <w:basedOn w:val="Normaallaad"/>
    <w:rsid w:val="00852E81"/>
    <w:pPr>
      <w:suppressAutoHyphens/>
      <w:spacing w:after="0" w:line="240" w:lineRule="auto"/>
      <w:jc w:val="both"/>
    </w:pPr>
    <w:rPr>
      <w:rFonts w:ascii="Times New Roman" w:eastAsia="Times New Roman" w:hAnsi="Times New Roman" w:cs="Calibri"/>
      <w:sz w:val="20"/>
      <w:szCs w:val="20"/>
      <w:lang w:eastAsia="ar-SA"/>
    </w:rPr>
  </w:style>
  <w:style w:type="character" w:customStyle="1" w:styleId="JalusMrk2">
    <w:name w:val="Jalus Märk2"/>
    <w:rsid w:val="00852E81"/>
    <w:rPr>
      <w:rFonts w:cs="Calibri"/>
      <w:sz w:val="24"/>
      <w:szCs w:val="24"/>
      <w:lang w:eastAsia="ar-SA"/>
    </w:rPr>
  </w:style>
  <w:style w:type="paragraph" w:customStyle="1" w:styleId="tabelipealkiri">
    <w:name w:val="tabeli pealkiri"/>
    <w:basedOn w:val="Normaallaadveeb"/>
    <w:rsid w:val="00852E81"/>
    <w:pPr>
      <w:spacing w:before="240" w:after="240"/>
      <w:jc w:val="center"/>
    </w:pPr>
    <w:rPr>
      <w:rFonts w:ascii="Times New Roman" w:hAnsi="Times New Roman" w:cs="Times New Roman"/>
      <w:b/>
      <w:bCs/>
      <w:caps/>
      <w:color w:val="auto"/>
      <w:sz w:val="20"/>
      <w:szCs w:val="20"/>
    </w:rPr>
  </w:style>
  <w:style w:type="character" w:customStyle="1" w:styleId="PisMrk2">
    <w:name w:val="Päis Märk2"/>
    <w:rsid w:val="00852E81"/>
    <w:rPr>
      <w:rFonts w:cs="Calibri"/>
      <w:sz w:val="24"/>
      <w:szCs w:val="24"/>
      <w:lang w:eastAsia="ar-SA"/>
    </w:rPr>
  </w:style>
  <w:style w:type="character" w:customStyle="1" w:styleId="AllmrkusetekstMrk2">
    <w:name w:val="Allmärkuse tekst Märk2"/>
    <w:rsid w:val="00852E81"/>
    <w:rPr>
      <w:rFonts w:cs="Calibri"/>
      <w:lang w:eastAsia="ar-SA"/>
    </w:rPr>
  </w:style>
  <w:style w:type="character" w:customStyle="1" w:styleId="LpumrkusetekstMrk2">
    <w:name w:val="Lõpumärkuse tekst Märk2"/>
    <w:rsid w:val="00852E81"/>
    <w:rPr>
      <w:rFonts w:cs="Calibri"/>
      <w:lang w:eastAsia="ar-SA"/>
    </w:rPr>
  </w:style>
  <w:style w:type="paragraph" w:customStyle="1" w:styleId="Kommentaaritekst2">
    <w:name w:val="Kommentaari tekst2"/>
    <w:basedOn w:val="Normaallaad"/>
    <w:rsid w:val="00852E81"/>
    <w:pPr>
      <w:suppressAutoHyphens/>
      <w:spacing w:after="0" w:line="240" w:lineRule="auto"/>
    </w:pPr>
    <w:rPr>
      <w:rFonts w:ascii="Times New Roman" w:eastAsia="Times New Roman" w:hAnsi="Times New Roman" w:cs="Calibri"/>
      <w:sz w:val="20"/>
      <w:szCs w:val="20"/>
      <w:lang w:eastAsia="ar-SA"/>
    </w:rPr>
  </w:style>
  <w:style w:type="character" w:customStyle="1" w:styleId="KommentaaritekstMrk2">
    <w:name w:val="Kommentaari tekst Märk2"/>
    <w:uiPriority w:val="99"/>
    <w:semiHidden/>
    <w:rsid w:val="00852E81"/>
    <w:rPr>
      <w:rFonts w:cs="Calibri"/>
      <w:lang w:eastAsia="ar-SA"/>
    </w:rPr>
  </w:style>
  <w:style w:type="character" w:customStyle="1" w:styleId="KommentaariteemaMrk2">
    <w:name w:val="Kommentaari teema Märk2"/>
    <w:rsid w:val="00852E81"/>
    <w:rPr>
      <w:b/>
      <w:bCs/>
      <w:lang w:eastAsia="ar-SA"/>
    </w:rPr>
  </w:style>
  <w:style w:type="character" w:customStyle="1" w:styleId="JutumullitekstMrk2">
    <w:name w:val="Jutumullitekst Märk2"/>
    <w:rsid w:val="00852E81"/>
    <w:rPr>
      <w:rFonts w:ascii="Tahoma" w:hAnsi="Tahoma" w:cs="Tahoma"/>
      <w:sz w:val="16"/>
      <w:szCs w:val="16"/>
      <w:lang w:eastAsia="ar-SA"/>
    </w:rPr>
  </w:style>
  <w:style w:type="paragraph" w:styleId="Alapealkiri">
    <w:name w:val="Subtitle"/>
    <w:basedOn w:val="Normaallaad"/>
    <w:next w:val="Kehatekst"/>
    <w:link w:val="AlapealkiriMrk2"/>
    <w:qFormat/>
    <w:rsid w:val="00852E81"/>
    <w:pPr>
      <w:suppressAutoHyphens/>
      <w:spacing w:before="120" w:after="0" w:line="240" w:lineRule="auto"/>
    </w:pPr>
    <w:rPr>
      <w:rFonts w:ascii="Times New Roman" w:eastAsia="Times New Roman" w:hAnsi="Times New Roman" w:cs="Times New Roman"/>
      <w:b/>
      <w:bCs/>
      <w:sz w:val="24"/>
      <w:szCs w:val="24"/>
      <w:lang w:val="en-US" w:eastAsia="ar-SA"/>
    </w:rPr>
  </w:style>
  <w:style w:type="character" w:customStyle="1" w:styleId="AlapealkiriMrk2">
    <w:name w:val="Alapealkiri Märk2"/>
    <w:basedOn w:val="Liguvaikefont"/>
    <w:link w:val="Alapealkiri"/>
    <w:rsid w:val="00852E81"/>
    <w:rPr>
      <w:rFonts w:ascii="Times New Roman" w:eastAsia="Times New Roman" w:hAnsi="Times New Roman" w:cs="Times New Roman"/>
      <w:b/>
      <w:bCs/>
      <w:sz w:val="24"/>
      <w:szCs w:val="24"/>
      <w:lang w:val="en-US" w:eastAsia="ar-SA"/>
    </w:rPr>
  </w:style>
  <w:style w:type="paragraph" w:styleId="Redaktsioon">
    <w:name w:val="Revision"/>
    <w:rsid w:val="00852E81"/>
    <w:pPr>
      <w:suppressAutoHyphens/>
      <w:spacing w:after="0" w:line="240" w:lineRule="auto"/>
    </w:pPr>
    <w:rPr>
      <w:rFonts w:ascii="Times New Roman" w:eastAsia="Arial" w:hAnsi="Times New Roman" w:cs="Calibri"/>
      <w:sz w:val="24"/>
      <w:szCs w:val="24"/>
      <w:lang w:val="en-GB" w:eastAsia="ar-SA"/>
    </w:rPr>
  </w:style>
  <w:style w:type="paragraph" w:customStyle="1" w:styleId="WW-Default">
    <w:name w:val="WW-Default"/>
    <w:basedOn w:val="Normaallaad"/>
    <w:rsid w:val="00852E81"/>
    <w:pPr>
      <w:autoSpaceDE w:val="0"/>
      <w:spacing w:after="0" w:line="240" w:lineRule="auto"/>
    </w:pPr>
    <w:rPr>
      <w:rFonts w:ascii="Arial" w:eastAsia="Calibri" w:hAnsi="Arial" w:cs="Arial"/>
      <w:color w:val="000000"/>
      <w:sz w:val="24"/>
      <w:szCs w:val="24"/>
      <w:lang w:eastAsia="ar-SA"/>
    </w:rPr>
  </w:style>
  <w:style w:type="paragraph" w:customStyle="1" w:styleId="TableContents">
    <w:name w:val="Table Contents"/>
    <w:basedOn w:val="Normaallaad"/>
    <w:rsid w:val="00852E81"/>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TableHeading">
    <w:name w:val="Table Heading"/>
    <w:basedOn w:val="TableContents"/>
    <w:rsid w:val="00852E81"/>
    <w:pPr>
      <w:jc w:val="center"/>
    </w:pPr>
    <w:rPr>
      <w:b/>
      <w:bCs/>
    </w:rPr>
  </w:style>
  <w:style w:type="paragraph" w:customStyle="1" w:styleId="Framecontents">
    <w:name w:val="Frame contents"/>
    <w:basedOn w:val="Kehatekst"/>
    <w:rsid w:val="00852E81"/>
    <w:pPr>
      <w:suppressAutoHyphens/>
    </w:pPr>
    <w:rPr>
      <w:rFonts w:ascii="Times New Roman" w:hAnsi="Times New Roman" w:cs="Calibri"/>
      <w:color w:val="auto"/>
      <w:sz w:val="24"/>
      <w:szCs w:val="24"/>
      <w:lang w:eastAsia="ar-SA"/>
    </w:rPr>
  </w:style>
  <w:style w:type="paragraph" w:customStyle="1" w:styleId="DefinitionTerm">
    <w:name w:val="Definition Term"/>
    <w:basedOn w:val="Normaallaad"/>
    <w:next w:val="Normaallaad"/>
    <w:rsid w:val="00852E81"/>
    <w:pPr>
      <w:widowControl w:val="0"/>
      <w:spacing w:after="0" w:line="240" w:lineRule="auto"/>
    </w:pPr>
    <w:rPr>
      <w:rFonts w:ascii="Times New Roman" w:eastAsia="Times New Roman" w:hAnsi="Times New Roman" w:cs="Times New Roman"/>
      <w:snapToGrid w:val="0"/>
      <w:sz w:val="24"/>
      <w:szCs w:val="24"/>
      <w:lang w:val="en-US"/>
    </w:rPr>
  </w:style>
  <w:style w:type="paragraph" w:styleId="SK4">
    <w:name w:val="toc 4"/>
    <w:basedOn w:val="Normaallaad"/>
    <w:next w:val="Normaallaad"/>
    <w:autoRedefine/>
    <w:semiHidden/>
    <w:rsid w:val="00852E81"/>
    <w:pPr>
      <w:spacing w:after="0" w:line="240" w:lineRule="auto"/>
      <w:ind w:left="720"/>
    </w:pPr>
    <w:rPr>
      <w:rFonts w:ascii="Times New Roman" w:eastAsia="Times New Roman" w:hAnsi="Times New Roman" w:cs="Times New Roman"/>
      <w:sz w:val="24"/>
      <w:szCs w:val="24"/>
      <w:lang w:val="en-GB"/>
    </w:rPr>
  </w:style>
  <w:style w:type="paragraph" w:styleId="Loenditpp2">
    <w:name w:val="List Bullet 2"/>
    <w:basedOn w:val="Normaallaad"/>
    <w:autoRedefine/>
    <w:semiHidden/>
    <w:rsid w:val="00852E81"/>
    <w:pPr>
      <w:tabs>
        <w:tab w:val="left" w:pos="1200"/>
        <w:tab w:val="left" w:pos="1320"/>
        <w:tab w:val="num" w:pos="1440"/>
      </w:tabs>
      <w:spacing w:after="0" w:line="240" w:lineRule="auto"/>
      <w:ind w:left="1440" w:hanging="120"/>
    </w:pPr>
    <w:rPr>
      <w:rFonts w:ascii="Times New Roman" w:eastAsia="Times New Roman" w:hAnsi="Times New Roman" w:cs="Times New Roman"/>
      <w:sz w:val="24"/>
      <w:szCs w:val="24"/>
    </w:rPr>
  </w:style>
  <w:style w:type="paragraph" w:styleId="Loenditpp">
    <w:name w:val="List Bullet"/>
    <w:basedOn w:val="Normaallaad"/>
    <w:autoRedefine/>
    <w:semiHidden/>
    <w:rsid w:val="00852E81"/>
    <w:pPr>
      <w:numPr>
        <w:numId w:val="2"/>
      </w:numPr>
      <w:tabs>
        <w:tab w:val="left" w:pos="600"/>
      </w:tabs>
      <w:spacing w:after="0" w:line="240" w:lineRule="auto"/>
      <w:ind w:hanging="10"/>
    </w:pPr>
    <w:rPr>
      <w:rFonts w:ascii="Times New Roman" w:eastAsia="Times New Roman" w:hAnsi="Times New Roman" w:cs="Times New Roman"/>
      <w:color w:val="000000"/>
      <w:sz w:val="24"/>
      <w:szCs w:val="24"/>
    </w:rPr>
  </w:style>
  <w:style w:type="character" w:styleId="Allmrkuseviide">
    <w:name w:val="footnote reference"/>
    <w:basedOn w:val="Liguvaikefont"/>
    <w:uiPriority w:val="99"/>
    <w:semiHidden/>
    <w:unhideWhenUsed/>
    <w:rsid w:val="00852E81"/>
    <w:rPr>
      <w:vertAlign w:val="superscript"/>
    </w:rPr>
  </w:style>
  <w:style w:type="paragraph" w:customStyle="1" w:styleId="Default">
    <w:name w:val="Default"/>
    <w:rsid w:val="00852E81"/>
    <w:pPr>
      <w:autoSpaceDE w:val="0"/>
      <w:autoSpaceDN w:val="0"/>
      <w:adjustRightInd w:val="0"/>
      <w:spacing w:after="0" w:line="240" w:lineRule="auto"/>
    </w:pPr>
    <w:rPr>
      <w:rFonts w:ascii="Times New Roman" w:hAnsi="Times New Roman" w:cs="Times New Roman"/>
      <w:color w:val="000000"/>
      <w:sz w:val="24"/>
      <w:szCs w:val="24"/>
    </w:rPr>
  </w:style>
  <w:style w:type="paragraph" w:styleId="Pealkiri">
    <w:name w:val="Title"/>
    <w:basedOn w:val="Normaallaad"/>
    <w:next w:val="Normaallaad"/>
    <w:link w:val="PealkiriMrk"/>
    <w:uiPriority w:val="10"/>
    <w:qFormat/>
    <w:rsid w:val="00852E81"/>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PealkiriMrk">
    <w:name w:val="Pealkiri Märk"/>
    <w:basedOn w:val="Liguvaikefont"/>
    <w:link w:val="Pealkiri"/>
    <w:uiPriority w:val="10"/>
    <w:rsid w:val="00852E81"/>
    <w:rPr>
      <w:rFonts w:ascii="Cambria" w:eastAsia="Times New Roman" w:hAnsi="Cambria" w:cs="Times New Roman"/>
      <w:b/>
      <w:bCs/>
      <w:kern w:val="28"/>
      <w:sz w:val="32"/>
      <w:szCs w:val="32"/>
      <w:lang w:eastAsia="ar-SA"/>
    </w:rPr>
  </w:style>
  <w:style w:type="table" w:customStyle="1" w:styleId="TableGrid1">
    <w:name w:val="Table Grid1"/>
    <w:basedOn w:val="Normaaltabel"/>
    <w:next w:val="Kontuurtabel"/>
    <w:uiPriority w:val="59"/>
    <w:rsid w:val="00726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E45AD5"/>
    <w:rPr>
      <w:color w:val="800080" w:themeColor="followedHyperlink"/>
      <w:u w:val="single"/>
    </w:rPr>
  </w:style>
  <w:style w:type="numbering" w:customStyle="1" w:styleId="Laad1">
    <w:name w:val="Laad1"/>
    <w:uiPriority w:val="99"/>
    <w:rsid w:val="001A0961"/>
    <w:pPr>
      <w:numPr>
        <w:numId w:val="19"/>
      </w:numPr>
    </w:pPr>
  </w:style>
  <w:style w:type="paragraph" w:customStyle="1" w:styleId="Laad5">
    <w:name w:val="Laad5"/>
    <w:basedOn w:val="Normaallaad"/>
    <w:link w:val="Laad5Mrk"/>
    <w:qFormat/>
    <w:rsid w:val="001655C9"/>
    <w:pPr>
      <w:spacing w:after="0" w:line="240" w:lineRule="auto"/>
      <w:ind w:left="567" w:hanging="567"/>
      <w:jc w:val="both"/>
    </w:pPr>
    <w:rPr>
      <w:rFonts w:ascii="Times New Roman" w:eastAsia="Calibri" w:hAnsi="Times New Roman" w:cs="Times New Roman"/>
      <w:sz w:val="24"/>
      <w:szCs w:val="24"/>
    </w:rPr>
  </w:style>
  <w:style w:type="paragraph" w:customStyle="1" w:styleId="Laad6">
    <w:name w:val="Laad6"/>
    <w:basedOn w:val="Normaallaad"/>
    <w:qFormat/>
    <w:rsid w:val="001655C9"/>
    <w:pPr>
      <w:tabs>
        <w:tab w:val="left" w:pos="-4395"/>
      </w:tabs>
      <w:spacing w:after="0" w:line="240" w:lineRule="auto"/>
      <w:ind w:left="709" w:hanging="709"/>
      <w:jc w:val="both"/>
    </w:pPr>
    <w:rPr>
      <w:rFonts w:ascii="Times New Roman" w:eastAsia="Calibri" w:hAnsi="Times New Roman" w:cs="Times New Roman"/>
      <w:sz w:val="24"/>
      <w:szCs w:val="24"/>
    </w:rPr>
  </w:style>
  <w:style w:type="character" w:customStyle="1" w:styleId="Laad5Mrk">
    <w:name w:val="Laad5 Märk"/>
    <w:basedOn w:val="Liguvaikefont"/>
    <w:link w:val="Laad5"/>
    <w:rsid w:val="001655C9"/>
    <w:rPr>
      <w:rFonts w:ascii="Times New Roman" w:eastAsia="Calibri" w:hAnsi="Times New Roman" w:cs="Times New Roman"/>
      <w:sz w:val="24"/>
      <w:szCs w:val="24"/>
    </w:rPr>
  </w:style>
  <w:style w:type="paragraph" w:customStyle="1" w:styleId="Laad7">
    <w:name w:val="Laad7"/>
    <w:basedOn w:val="Loend"/>
    <w:link w:val="Laad7Mrk"/>
    <w:qFormat/>
    <w:rsid w:val="00765435"/>
    <w:pPr>
      <w:numPr>
        <w:numId w:val="42"/>
      </w:numPr>
    </w:pPr>
    <w:rPr>
      <w:b/>
      <w:lang w:val="et-EE"/>
    </w:rPr>
  </w:style>
  <w:style w:type="character" w:customStyle="1" w:styleId="Laad7Mrk">
    <w:name w:val="Laad7 Märk"/>
    <w:basedOn w:val="Liguvaikefont"/>
    <w:link w:val="Laad7"/>
    <w:rsid w:val="00DE7071"/>
    <w:rPr>
      <w:rFonts w:ascii="Times" w:eastAsia="Times New Roman" w:hAnsi="Times" w:cs="Times New Roman"/>
      <w:b/>
      <w:sz w:val="24"/>
      <w:szCs w:val="20"/>
    </w:rPr>
  </w:style>
  <w:style w:type="paragraph" w:styleId="Lihttekst">
    <w:name w:val="Plain Text"/>
    <w:basedOn w:val="Normaallaad"/>
    <w:link w:val="LihttekstMrk"/>
    <w:uiPriority w:val="99"/>
    <w:semiHidden/>
    <w:unhideWhenUsed/>
    <w:rsid w:val="00CD4360"/>
    <w:pPr>
      <w:spacing w:after="0" w:line="240" w:lineRule="auto"/>
    </w:pPr>
    <w:rPr>
      <w:rFonts w:ascii="Calibri" w:hAnsi="Calibri"/>
      <w:szCs w:val="21"/>
    </w:rPr>
  </w:style>
  <w:style w:type="character" w:customStyle="1" w:styleId="LihttekstMrk">
    <w:name w:val="Lihttekst Märk"/>
    <w:basedOn w:val="Liguvaikefont"/>
    <w:link w:val="Lihttekst"/>
    <w:uiPriority w:val="99"/>
    <w:semiHidden/>
    <w:rsid w:val="00CD4360"/>
    <w:rPr>
      <w:rFonts w:ascii="Calibri" w:hAnsi="Calibri"/>
      <w:szCs w:val="21"/>
    </w:rPr>
  </w:style>
  <w:style w:type="character" w:customStyle="1" w:styleId="UnresolvedMention1">
    <w:name w:val="Unresolved Mention1"/>
    <w:basedOn w:val="Liguvaikefont"/>
    <w:uiPriority w:val="99"/>
    <w:semiHidden/>
    <w:unhideWhenUsed/>
    <w:rsid w:val="00102EA2"/>
    <w:rPr>
      <w:color w:val="808080"/>
      <w:shd w:val="clear" w:color="auto" w:fill="E6E6E6"/>
    </w:rPr>
  </w:style>
  <w:style w:type="paragraph" w:customStyle="1" w:styleId="WW-Default11">
    <w:name w:val="WW-Default11"/>
    <w:rsid w:val="009438E0"/>
    <w:pPr>
      <w:widowControl w:val="0"/>
      <w:suppressAutoHyphens/>
      <w:autoSpaceDE w:val="0"/>
      <w:spacing w:after="0" w:line="240" w:lineRule="atLeast"/>
    </w:pPr>
    <w:rPr>
      <w:rFonts w:ascii="Helvetica" w:eastAsia="Times New Roman" w:hAnsi="Helvetica" w:cs="Times"/>
      <w:color w:val="000000"/>
      <w:sz w:val="24"/>
      <w:szCs w:val="20"/>
      <w:lang w:val="en-US" w:eastAsia="ar-SA"/>
    </w:rPr>
  </w:style>
  <w:style w:type="character" w:styleId="Lahendamatamainimine">
    <w:name w:val="Unresolved Mention"/>
    <w:basedOn w:val="Liguvaikefont"/>
    <w:uiPriority w:val="99"/>
    <w:semiHidden/>
    <w:unhideWhenUsed/>
    <w:rsid w:val="00BF075A"/>
    <w:rPr>
      <w:color w:val="605E5C"/>
      <w:shd w:val="clear" w:color="auto" w:fill="E1DFDD"/>
    </w:rPr>
  </w:style>
  <w:style w:type="character" w:customStyle="1" w:styleId="ui-provider">
    <w:name w:val="ui-provider"/>
    <w:basedOn w:val="Liguvaikefont"/>
    <w:rsid w:val="00403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9948">
      <w:bodyDiv w:val="1"/>
      <w:marLeft w:val="0"/>
      <w:marRight w:val="0"/>
      <w:marTop w:val="0"/>
      <w:marBottom w:val="0"/>
      <w:divBdr>
        <w:top w:val="none" w:sz="0" w:space="0" w:color="auto"/>
        <w:left w:val="none" w:sz="0" w:space="0" w:color="auto"/>
        <w:bottom w:val="none" w:sz="0" w:space="0" w:color="auto"/>
        <w:right w:val="none" w:sz="0" w:space="0" w:color="auto"/>
      </w:divBdr>
    </w:div>
    <w:div w:id="48497909">
      <w:bodyDiv w:val="1"/>
      <w:marLeft w:val="0"/>
      <w:marRight w:val="0"/>
      <w:marTop w:val="0"/>
      <w:marBottom w:val="0"/>
      <w:divBdr>
        <w:top w:val="none" w:sz="0" w:space="0" w:color="auto"/>
        <w:left w:val="none" w:sz="0" w:space="0" w:color="auto"/>
        <w:bottom w:val="none" w:sz="0" w:space="0" w:color="auto"/>
        <w:right w:val="none" w:sz="0" w:space="0" w:color="auto"/>
      </w:divBdr>
    </w:div>
    <w:div w:id="117341898">
      <w:bodyDiv w:val="1"/>
      <w:marLeft w:val="0"/>
      <w:marRight w:val="0"/>
      <w:marTop w:val="0"/>
      <w:marBottom w:val="0"/>
      <w:divBdr>
        <w:top w:val="none" w:sz="0" w:space="0" w:color="auto"/>
        <w:left w:val="none" w:sz="0" w:space="0" w:color="auto"/>
        <w:bottom w:val="none" w:sz="0" w:space="0" w:color="auto"/>
        <w:right w:val="none" w:sz="0" w:space="0" w:color="auto"/>
      </w:divBdr>
    </w:div>
    <w:div w:id="132448532">
      <w:bodyDiv w:val="1"/>
      <w:marLeft w:val="0"/>
      <w:marRight w:val="0"/>
      <w:marTop w:val="0"/>
      <w:marBottom w:val="0"/>
      <w:divBdr>
        <w:top w:val="none" w:sz="0" w:space="0" w:color="auto"/>
        <w:left w:val="none" w:sz="0" w:space="0" w:color="auto"/>
        <w:bottom w:val="none" w:sz="0" w:space="0" w:color="auto"/>
        <w:right w:val="none" w:sz="0" w:space="0" w:color="auto"/>
      </w:divBdr>
    </w:div>
    <w:div w:id="163518064">
      <w:bodyDiv w:val="1"/>
      <w:marLeft w:val="0"/>
      <w:marRight w:val="0"/>
      <w:marTop w:val="0"/>
      <w:marBottom w:val="0"/>
      <w:divBdr>
        <w:top w:val="none" w:sz="0" w:space="0" w:color="auto"/>
        <w:left w:val="none" w:sz="0" w:space="0" w:color="auto"/>
        <w:bottom w:val="none" w:sz="0" w:space="0" w:color="auto"/>
        <w:right w:val="none" w:sz="0" w:space="0" w:color="auto"/>
      </w:divBdr>
    </w:div>
    <w:div w:id="233516128">
      <w:bodyDiv w:val="1"/>
      <w:marLeft w:val="0"/>
      <w:marRight w:val="0"/>
      <w:marTop w:val="0"/>
      <w:marBottom w:val="0"/>
      <w:divBdr>
        <w:top w:val="none" w:sz="0" w:space="0" w:color="auto"/>
        <w:left w:val="none" w:sz="0" w:space="0" w:color="auto"/>
        <w:bottom w:val="none" w:sz="0" w:space="0" w:color="auto"/>
        <w:right w:val="none" w:sz="0" w:space="0" w:color="auto"/>
      </w:divBdr>
    </w:div>
    <w:div w:id="330262144">
      <w:bodyDiv w:val="1"/>
      <w:marLeft w:val="0"/>
      <w:marRight w:val="0"/>
      <w:marTop w:val="0"/>
      <w:marBottom w:val="0"/>
      <w:divBdr>
        <w:top w:val="none" w:sz="0" w:space="0" w:color="auto"/>
        <w:left w:val="none" w:sz="0" w:space="0" w:color="auto"/>
        <w:bottom w:val="none" w:sz="0" w:space="0" w:color="auto"/>
        <w:right w:val="none" w:sz="0" w:space="0" w:color="auto"/>
      </w:divBdr>
    </w:div>
    <w:div w:id="692994356">
      <w:bodyDiv w:val="1"/>
      <w:marLeft w:val="0"/>
      <w:marRight w:val="0"/>
      <w:marTop w:val="0"/>
      <w:marBottom w:val="0"/>
      <w:divBdr>
        <w:top w:val="none" w:sz="0" w:space="0" w:color="auto"/>
        <w:left w:val="none" w:sz="0" w:space="0" w:color="auto"/>
        <w:bottom w:val="none" w:sz="0" w:space="0" w:color="auto"/>
        <w:right w:val="none" w:sz="0" w:space="0" w:color="auto"/>
      </w:divBdr>
    </w:div>
    <w:div w:id="739522223">
      <w:bodyDiv w:val="1"/>
      <w:marLeft w:val="0"/>
      <w:marRight w:val="0"/>
      <w:marTop w:val="0"/>
      <w:marBottom w:val="0"/>
      <w:divBdr>
        <w:top w:val="none" w:sz="0" w:space="0" w:color="auto"/>
        <w:left w:val="none" w:sz="0" w:space="0" w:color="auto"/>
        <w:bottom w:val="none" w:sz="0" w:space="0" w:color="auto"/>
        <w:right w:val="none" w:sz="0" w:space="0" w:color="auto"/>
      </w:divBdr>
    </w:div>
    <w:div w:id="770734411">
      <w:bodyDiv w:val="1"/>
      <w:marLeft w:val="0"/>
      <w:marRight w:val="0"/>
      <w:marTop w:val="0"/>
      <w:marBottom w:val="0"/>
      <w:divBdr>
        <w:top w:val="none" w:sz="0" w:space="0" w:color="auto"/>
        <w:left w:val="none" w:sz="0" w:space="0" w:color="auto"/>
        <w:bottom w:val="none" w:sz="0" w:space="0" w:color="auto"/>
        <w:right w:val="none" w:sz="0" w:space="0" w:color="auto"/>
      </w:divBdr>
    </w:div>
    <w:div w:id="777065788">
      <w:bodyDiv w:val="1"/>
      <w:marLeft w:val="0"/>
      <w:marRight w:val="0"/>
      <w:marTop w:val="0"/>
      <w:marBottom w:val="0"/>
      <w:divBdr>
        <w:top w:val="none" w:sz="0" w:space="0" w:color="auto"/>
        <w:left w:val="none" w:sz="0" w:space="0" w:color="auto"/>
        <w:bottom w:val="none" w:sz="0" w:space="0" w:color="auto"/>
        <w:right w:val="none" w:sz="0" w:space="0" w:color="auto"/>
      </w:divBdr>
    </w:div>
    <w:div w:id="777137995">
      <w:bodyDiv w:val="1"/>
      <w:marLeft w:val="0"/>
      <w:marRight w:val="0"/>
      <w:marTop w:val="0"/>
      <w:marBottom w:val="0"/>
      <w:divBdr>
        <w:top w:val="none" w:sz="0" w:space="0" w:color="auto"/>
        <w:left w:val="none" w:sz="0" w:space="0" w:color="auto"/>
        <w:bottom w:val="none" w:sz="0" w:space="0" w:color="auto"/>
        <w:right w:val="none" w:sz="0" w:space="0" w:color="auto"/>
      </w:divBdr>
    </w:div>
    <w:div w:id="828902917">
      <w:bodyDiv w:val="1"/>
      <w:marLeft w:val="0"/>
      <w:marRight w:val="0"/>
      <w:marTop w:val="0"/>
      <w:marBottom w:val="0"/>
      <w:divBdr>
        <w:top w:val="none" w:sz="0" w:space="0" w:color="auto"/>
        <w:left w:val="none" w:sz="0" w:space="0" w:color="auto"/>
        <w:bottom w:val="none" w:sz="0" w:space="0" w:color="auto"/>
        <w:right w:val="none" w:sz="0" w:space="0" w:color="auto"/>
      </w:divBdr>
    </w:div>
    <w:div w:id="839387829">
      <w:bodyDiv w:val="1"/>
      <w:marLeft w:val="0"/>
      <w:marRight w:val="0"/>
      <w:marTop w:val="0"/>
      <w:marBottom w:val="0"/>
      <w:divBdr>
        <w:top w:val="none" w:sz="0" w:space="0" w:color="auto"/>
        <w:left w:val="none" w:sz="0" w:space="0" w:color="auto"/>
        <w:bottom w:val="none" w:sz="0" w:space="0" w:color="auto"/>
        <w:right w:val="none" w:sz="0" w:space="0" w:color="auto"/>
      </w:divBdr>
    </w:div>
    <w:div w:id="1026102515">
      <w:bodyDiv w:val="1"/>
      <w:marLeft w:val="0"/>
      <w:marRight w:val="0"/>
      <w:marTop w:val="0"/>
      <w:marBottom w:val="0"/>
      <w:divBdr>
        <w:top w:val="none" w:sz="0" w:space="0" w:color="auto"/>
        <w:left w:val="none" w:sz="0" w:space="0" w:color="auto"/>
        <w:bottom w:val="none" w:sz="0" w:space="0" w:color="auto"/>
        <w:right w:val="none" w:sz="0" w:space="0" w:color="auto"/>
      </w:divBdr>
    </w:div>
    <w:div w:id="1039353826">
      <w:bodyDiv w:val="1"/>
      <w:marLeft w:val="0"/>
      <w:marRight w:val="0"/>
      <w:marTop w:val="0"/>
      <w:marBottom w:val="0"/>
      <w:divBdr>
        <w:top w:val="none" w:sz="0" w:space="0" w:color="auto"/>
        <w:left w:val="none" w:sz="0" w:space="0" w:color="auto"/>
        <w:bottom w:val="none" w:sz="0" w:space="0" w:color="auto"/>
        <w:right w:val="none" w:sz="0" w:space="0" w:color="auto"/>
      </w:divBdr>
    </w:div>
    <w:div w:id="1092164023">
      <w:bodyDiv w:val="1"/>
      <w:marLeft w:val="0"/>
      <w:marRight w:val="0"/>
      <w:marTop w:val="0"/>
      <w:marBottom w:val="0"/>
      <w:divBdr>
        <w:top w:val="none" w:sz="0" w:space="0" w:color="auto"/>
        <w:left w:val="none" w:sz="0" w:space="0" w:color="auto"/>
        <w:bottom w:val="none" w:sz="0" w:space="0" w:color="auto"/>
        <w:right w:val="none" w:sz="0" w:space="0" w:color="auto"/>
      </w:divBdr>
    </w:div>
    <w:div w:id="1119765844">
      <w:bodyDiv w:val="1"/>
      <w:marLeft w:val="0"/>
      <w:marRight w:val="0"/>
      <w:marTop w:val="0"/>
      <w:marBottom w:val="0"/>
      <w:divBdr>
        <w:top w:val="none" w:sz="0" w:space="0" w:color="auto"/>
        <w:left w:val="none" w:sz="0" w:space="0" w:color="auto"/>
        <w:bottom w:val="none" w:sz="0" w:space="0" w:color="auto"/>
        <w:right w:val="none" w:sz="0" w:space="0" w:color="auto"/>
      </w:divBdr>
    </w:div>
    <w:div w:id="1162239225">
      <w:bodyDiv w:val="1"/>
      <w:marLeft w:val="0"/>
      <w:marRight w:val="0"/>
      <w:marTop w:val="0"/>
      <w:marBottom w:val="0"/>
      <w:divBdr>
        <w:top w:val="none" w:sz="0" w:space="0" w:color="auto"/>
        <w:left w:val="none" w:sz="0" w:space="0" w:color="auto"/>
        <w:bottom w:val="none" w:sz="0" w:space="0" w:color="auto"/>
        <w:right w:val="none" w:sz="0" w:space="0" w:color="auto"/>
      </w:divBdr>
    </w:div>
    <w:div w:id="1175533615">
      <w:bodyDiv w:val="1"/>
      <w:marLeft w:val="0"/>
      <w:marRight w:val="0"/>
      <w:marTop w:val="0"/>
      <w:marBottom w:val="0"/>
      <w:divBdr>
        <w:top w:val="none" w:sz="0" w:space="0" w:color="auto"/>
        <w:left w:val="none" w:sz="0" w:space="0" w:color="auto"/>
        <w:bottom w:val="none" w:sz="0" w:space="0" w:color="auto"/>
        <w:right w:val="none" w:sz="0" w:space="0" w:color="auto"/>
      </w:divBdr>
    </w:div>
    <w:div w:id="1205757562">
      <w:bodyDiv w:val="1"/>
      <w:marLeft w:val="0"/>
      <w:marRight w:val="0"/>
      <w:marTop w:val="0"/>
      <w:marBottom w:val="0"/>
      <w:divBdr>
        <w:top w:val="none" w:sz="0" w:space="0" w:color="auto"/>
        <w:left w:val="none" w:sz="0" w:space="0" w:color="auto"/>
        <w:bottom w:val="none" w:sz="0" w:space="0" w:color="auto"/>
        <w:right w:val="none" w:sz="0" w:space="0" w:color="auto"/>
      </w:divBdr>
    </w:div>
    <w:div w:id="1395740685">
      <w:bodyDiv w:val="1"/>
      <w:marLeft w:val="0"/>
      <w:marRight w:val="0"/>
      <w:marTop w:val="0"/>
      <w:marBottom w:val="0"/>
      <w:divBdr>
        <w:top w:val="none" w:sz="0" w:space="0" w:color="auto"/>
        <w:left w:val="none" w:sz="0" w:space="0" w:color="auto"/>
        <w:bottom w:val="none" w:sz="0" w:space="0" w:color="auto"/>
        <w:right w:val="none" w:sz="0" w:space="0" w:color="auto"/>
      </w:divBdr>
    </w:div>
    <w:div w:id="1448812348">
      <w:bodyDiv w:val="1"/>
      <w:marLeft w:val="0"/>
      <w:marRight w:val="0"/>
      <w:marTop w:val="0"/>
      <w:marBottom w:val="0"/>
      <w:divBdr>
        <w:top w:val="none" w:sz="0" w:space="0" w:color="auto"/>
        <w:left w:val="none" w:sz="0" w:space="0" w:color="auto"/>
        <w:bottom w:val="none" w:sz="0" w:space="0" w:color="auto"/>
        <w:right w:val="none" w:sz="0" w:space="0" w:color="auto"/>
      </w:divBdr>
    </w:div>
    <w:div w:id="1522671458">
      <w:bodyDiv w:val="1"/>
      <w:marLeft w:val="0"/>
      <w:marRight w:val="0"/>
      <w:marTop w:val="0"/>
      <w:marBottom w:val="0"/>
      <w:divBdr>
        <w:top w:val="none" w:sz="0" w:space="0" w:color="auto"/>
        <w:left w:val="none" w:sz="0" w:space="0" w:color="auto"/>
        <w:bottom w:val="none" w:sz="0" w:space="0" w:color="auto"/>
        <w:right w:val="none" w:sz="0" w:space="0" w:color="auto"/>
      </w:divBdr>
    </w:div>
    <w:div w:id="1523204954">
      <w:bodyDiv w:val="1"/>
      <w:marLeft w:val="0"/>
      <w:marRight w:val="0"/>
      <w:marTop w:val="0"/>
      <w:marBottom w:val="0"/>
      <w:divBdr>
        <w:top w:val="none" w:sz="0" w:space="0" w:color="auto"/>
        <w:left w:val="none" w:sz="0" w:space="0" w:color="auto"/>
        <w:bottom w:val="none" w:sz="0" w:space="0" w:color="auto"/>
        <w:right w:val="none" w:sz="0" w:space="0" w:color="auto"/>
      </w:divBdr>
    </w:div>
    <w:div w:id="1533181723">
      <w:bodyDiv w:val="1"/>
      <w:marLeft w:val="0"/>
      <w:marRight w:val="0"/>
      <w:marTop w:val="0"/>
      <w:marBottom w:val="0"/>
      <w:divBdr>
        <w:top w:val="none" w:sz="0" w:space="0" w:color="auto"/>
        <w:left w:val="none" w:sz="0" w:space="0" w:color="auto"/>
        <w:bottom w:val="none" w:sz="0" w:space="0" w:color="auto"/>
        <w:right w:val="none" w:sz="0" w:space="0" w:color="auto"/>
      </w:divBdr>
    </w:div>
    <w:div w:id="1597329272">
      <w:bodyDiv w:val="1"/>
      <w:marLeft w:val="0"/>
      <w:marRight w:val="0"/>
      <w:marTop w:val="0"/>
      <w:marBottom w:val="0"/>
      <w:divBdr>
        <w:top w:val="none" w:sz="0" w:space="0" w:color="auto"/>
        <w:left w:val="none" w:sz="0" w:space="0" w:color="auto"/>
        <w:bottom w:val="none" w:sz="0" w:space="0" w:color="auto"/>
        <w:right w:val="none" w:sz="0" w:space="0" w:color="auto"/>
      </w:divBdr>
    </w:div>
    <w:div w:id="1603493867">
      <w:bodyDiv w:val="1"/>
      <w:marLeft w:val="0"/>
      <w:marRight w:val="0"/>
      <w:marTop w:val="0"/>
      <w:marBottom w:val="0"/>
      <w:divBdr>
        <w:top w:val="none" w:sz="0" w:space="0" w:color="auto"/>
        <w:left w:val="none" w:sz="0" w:space="0" w:color="auto"/>
        <w:bottom w:val="none" w:sz="0" w:space="0" w:color="auto"/>
        <w:right w:val="none" w:sz="0" w:space="0" w:color="auto"/>
      </w:divBdr>
    </w:div>
    <w:div w:id="1681153975">
      <w:bodyDiv w:val="1"/>
      <w:marLeft w:val="0"/>
      <w:marRight w:val="0"/>
      <w:marTop w:val="0"/>
      <w:marBottom w:val="0"/>
      <w:divBdr>
        <w:top w:val="none" w:sz="0" w:space="0" w:color="auto"/>
        <w:left w:val="none" w:sz="0" w:space="0" w:color="auto"/>
        <w:bottom w:val="none" w:sz="0" w:space="0" w:color="auto"/>
        <w:right w:val="none" w:sz="0" w:space="0" w:color="auto"/>
      </w:divBdr>
    </w:div>
    <w:div w:id="1685474633">
      <w:bodyDiv w:val="1"/>
      <w:marLeft w:val="0"/>
      <w:marRight w:val="0"/>
      <w:marTop w:val="0"/>
      <w:marBottom w:val="0"/>
      <w:divBdr>
        <w:top w:val="none" w:sz="0" w:space="0" w:color="auto"/>
        <w:left w:val="none" w:sz="0" w:space="0" w:color="auto"/>
        <w:bottom w:val="none" w:sz="0" w:space="0" w:color="auto"/>
        <w:right w:val="none" w:sz="0" w:space="0" w:color="auto"/>
      </w:divBdr>
    </w:div>
    <w:div w:id="1689671282">
      <w:bodyDiv w:val="1"/>
      <w:marLeft w:val="0"/>
      <w:marRight w:val="0"/>
      <w:marTop w:val="0"/>
      <w:marBottom w:val="0"/>
      <w:divBdr>
        <w:top w:val="none" w:sz="0" w:space="0" w:color="auto"/>
        <w:left w:val="none" w:sz="0" w:space="0" w:color="auto"/>
        <w:bottom w:val="none" w:sz="0" w:space="0" w:color="auto"/>
        <w:right w:val="none" w:sz="0" w:space="0" w:color="auto"/>
      </w:divBdr>
    </w:div>
    <w:div w:id="1697192943">
      <w:bodyDiv w:val="1"/>
      <w:marLeft w:val="0"/>
      <w:marRight w:val="0"/>
      <w:marTop w:val="0"/>
      <w:marBottom w:val="0"/>
      <w:divBdr>
        <w:top w:val="none" w:sz="0" w:space="0" w:color="auto"/>
        <w:left w:val="none" w:sz="0" w:space="0" w:color="auto"/>
        <w:bottom w:val="none" w:sz="0" w:space="0" w:color="auto"/>
        <w:right w:val="none" w:sz="0" w:space="0" w:color="auto"/>
      </w:divBdr>
    </w:div>
    <w:div w:id="1706519710">
      <w:bodyDiv w:val="1"/>
      <w:marLeft w:val="0"/>
      <w:marRight w:val="0"/>
      <w:marTop w:val="0"/>
      <w:marBottom w:val="0"/>
      <w:divBdr>
        <w:top w:val="none" w:sz="0" w:space="0" w:color="auto"/>
        <w:left w:val="none" w:sz="0" w:space="0" w:color="auto"/>
        <w:bottom w:val="none" w:sz="0" w:space="0" w:color="auto"/>
        <w:right w:val="none" w:sz="0" w:space="0" w:color="auto"/>
      </w:divBdr>
    </w:div>
    <w:div w:id="1769999986">
      <w:bodyDiv w:val="1"/>
      <w:marLeft w:val="0"/>
      <w:marRight w:val="0"/>
      <w:marTop w:val="0"/>
      <w:marBottom w:val="0"/>
      <w:divBdr>
        <w:top w:val="none" w:sz="0" w:space="0" w:color="auto"/>
        <w:left w:val="none" w:sz="0" w:space="0" w:color="auto"/>
        <w:bottom w:val="none" w:sz="0" w:space="0" w:color="auto"/>
        <w:right w:val="none" w:sz="0" w:space="0" w:color="auto"/>
      </w:divBdr>
    </w:div>
    <w:div w:id="1788305502">
      <w:bodyDiv w:val="1"/>
      <w:marLeft w:val="0"/>
      <w:marRight w:val="0"/>
      <w:marTop w:val="0"/>
      <w:marBottom w:val="0"/>
      <w:divBdr>
        <w:top w:val="none" w:sz="0" w:space="0" w:color="auto"/>
        <w:left w:val="none" w:sz="0" w:space="0" w:color="auto"/>
        <w:bottom w:val="none" w:sz="0" w:space="0" w:color="auto"/>
        <w:right w:val="none" w:sz="0" w:space="0" w:color="auto"/>
      </w:divBdr>
    </w:div>
    <w:div w:id="1803888160">
      <w:bodyDiv w:val="1"/>
      <w:marLeft w:val="0"/>
      <w:marRight w:val="0"/>
      <w:marTop w:val="0"/>
      <w:marBottom w:val="0"/>
      <w:divBdr>
        <w:top w:val="none" w:sz="0" w:space="0" w:color="auto"/>
        <w:left w:val="none" w:sz="0" w:space="0" w:color="auto"/>
        <w:bottom w:val="none" w:sz="0" w:space="0" w:color="auto"/>
        <w:right w:val="none" w:sz="0" w:space="0" w:color="auto"/>
      </w:divBdr>
    </w:div>
    <w:div w:id="1855147029">
      <w:bodyDiv w:val="1"/>
      <w:marLeft w:val="0"/>
      <w:marRight w:val="0"/>
      <w:marTop w:val="0"/>
      <w:marBottom w:val="0"/>
      <w:divBdr>
        <w:top w:val="none" w:sz="0" w:space="0" w:color="auto"/>
        <w:left w:val="none" w:sz="0" w:space="0" w:color="auto"/>
        <w:bottom w:val="none" w:sz="0" w:space="0" w:color="auto"/>
        <w:right w:val="none" w:sz="0" w:space="0" w:color="auto"/>
      </w:divBdr>
    </w:div>
    <w:div w:id="1862282133">
      <w:bodyDiv w:val="1"/>
      <w:marLeft w:val="0"/>
      <w:marRight w:val="0"/>
      <w:marTop w:val="0"/>
      <w:marBottom w:val="0"/>
      <w:divBdr>
        <w:top w:val="none" w:sz="0" w:space="0" w:color="auto"/>
        <w:left w:val="none" w:sz="0" w:space="0" w:color="auto"/>
        <w:bottom w:val="none" w:sz="0" w:space="0" w:color="auto"/>
        <w:right w:val="none" w:sz="0" w:space="0" w:color="auto"/>
      </w:divBdr>
    </w:div>
    <w:div w:id="1951623880">
      <w:bodyDiv w:val="1"/>
      <w:marLeft w:val="0"/>
      <w:marRight w:val="0"/>
      <w:marTop w:val="0"/>
      <w:marBottom w:val="0"/>
      <w:divBdr>
        <w:top w:val="none" w:sz="0" w:space="0" w:color="auto"/>
        <w:left w:val="none" w:sz="0" w:space="0" w:color="auto"/>
        <w:bottom w:val="none" w:sz="0" w:space="0" w:color="auto"/>
        <w:right w:val="none" w:sz="0" w:space="0" w:color="auto"/>
      </w:divBdr>
    </w:div>
    <w:div w:id="1999264614">
      <w:bodyDiv w:val="1"/>
      <w:marLeft w:val="0"/>
      <w:marRight w:val="0"/>
      <w:marTop w:val="0"/>
      <w:marBottom w:val="0"/>
      <w:divBdr>
        <w:top w:val="none" w:sz="0" w:space="0" w:color="auto"/>
        <w:left w:val="none" w:sz="0" w:space="0" w:color="auto"/>
        <w:bottom w:val="none" w:sz="0" w:space="0" w:color="auto"/>
        <w:right w:val="none" w:sz="0" w:space="0" w:color="auto"/>
      </w:divBdr>
    </w:div>
    <w:div w:id="2101829179">
      <w:bodyDiv w:val="1"/>
      <w:marLeft w:val="0"/>
      <w:marRight w:val="0"/>
      <w:marTop w:val="0"/>
      <w:marBottom w:val="0"/>
      <w:divBdr>
        <w:top w:val="none" w:sz="0" w:space="0" w:color="auto"/>
        <w:left w:val="none" w:sz="0" w:space="0" w:color="auto"/>
        <w:bottom w:val="none" w:sz="0" w:space="0" w:color="auto"/>
        <w:right w:val="none" w:sz="0" w:space="0" w:color="auto"/>
      </w:divBdr>
    </w:div>
    <w:div w:id="2104109780">
      <w:bodyDiv w:val="1"/>
      <w:marLeft w:val="0"/>
      <w:marRight w:val="0"/>
      <w:marTop w:val="0"/>
      <w:marBottom w:val="0"/>
      <w:divBdr>
        <w:top w:val="none" w:sz="0" w:space="0" w:color="auto"/>
        <w:left w:val="none" w:sz="0" w:space="0" w:color="auto"/>
        <w:bottom w:val="none" w:sz="0" w:space="0" w:color="auto"/>
        <w:right w:val="none" w:sz="0" w:space="0" w:color="auto"/>
      </w:divBdr>
    </w:div>
    <w:div w:id="212318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43e0fd4-8473-4080-ad2e-67b9929a4dca">
      <Terms xmlns="http://schemas.microsoft.com/office/infopath/2007/PartnerControls"/>
    </lcf76f155ced4ddcb4097134ff3c332f>
    <TaxCatchAll xmlns="b9666b98-1476-47ec-a25b-2672da84519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8565B9869961248B9B4B874456EF588" ma:contentTypeVersion="19" ma:contentTypeDescription="Loo uus dokument" ma:contentTypeScope="" ma:versionID="816f39c85a09537c7fc439e931f5cb18">
  <xsd:schema xmlns:xsd="http://www.w3.org/2001/XMLSchema" xmlns:xs="http://www.w3.org/2001/XMLSchema" xmlns:p="http://schemas.microsoft.com/office/2006/metadata/properties" xmlns:ns2="743e0fd4-8473-4080-ad2e-67b9929a4dca" xmlns:ns3="b9666b98-1476-47ec-a25b-2672da84519a" targetNamespace="http://schemas.microsoft.com/office/2006/metadata/properties" ma:root="true" ma:fieldsID="b2e126e941f5bc2d8ce82e0f10ff56f9" ns2:_="" ns3:_="">
    <xsd:import namespace="743e0fd4-8473-4080-ad2e-67b9929a4dca"/>
    <xsd:import namespace="b9666b98-1476-47ec-a25b-2672da8451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MediaLengthInSecond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e0fd4-8473-4080-ad2e-67b9929a4d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666b98-1476-47ec-a25b-2672da8451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1633dbb6-c1e8-4d42-a186-167b1982875b}" ma:internalName="TaxCatchAll" ma:showField="CatchAllData" ma:web="b9666b98-1476-47ec-a25b-2672da8451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51795F-E7D7-4487-9C52-81023005B4D1}">
  <ds:schemaRefs>
    <ds:schemaRef ds:uri="http://schemas.microsoft.com/office/2006/metadata/properties"/>
    <ds:schemaRef ds:uri="http://schemas.microsoft.com/office/infopath/2007/PartnerControls"/>
    <ds:schemaRef ds:uri="743e0fd4-8473-4080-ad2e-67b9929a4dca"/>
    <ds:schemaRef ds:uri="b9666b98-1476-47ec-a25b-2672da84519a"/>
  </ds:schemaRefs>
</ds:datastoreItem>
</file>

<file path=customXml/itemProps2.xml><?xml version="1.0" encoding="utf-8"?>
<ds:datastoreItem xmlns:ds="http://schemas.openxmlformats.org/officeDocument/2006/customXml" ds:itemID="{F6C54B54-42FE-4FE4-8F52-83875F12F808}">
  <ds:schemaRefs>
    <ds:schemaRef ds:uri="http://schemas.openxmlformats.org/officeDocument/2006/bibliography"/>
  </ds:schemaRefs>
</ds:datastoreItem>
</file>

<file path=customXml/itemProps3.xml><?xml version="1.0" encoding="utf-8"?>
<ds:datastoreItem xmlns:ds="http://schemas.openxmlformats.org/officeDocument/2006/customXml" ds:itemID="{44CBEC04-7FCD-407E-A359-D4DC8A74C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3e0fd4-8473-4080-ad2e-67b9929a4dca"/>
    <ds:schemaRef ds:uri="b9666b98-1476-47ec-a25b-2672da845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9C34C0-6553-400C-AF12-9AA7CC0139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1028</Words>
  <Characters>5968</Characters>
  <Application>Microsoft Office Word</Application>
  <DocSecurity>0</DocSecurity>
  <Lines>49</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Siniväli</dc:creator>
  <cp:keywords/>
  <dc:description/>
  <cp:lastModifiedBy>Indrek Vendla</cp:lastModifiedBy>
  <cp:revision>6</cp:revision>
  <cp:lastPrinted>2018-09-20T08:08:00Z</cp:lastPrinted>
  <dcterms:created xsi:type="dcterms:W3CDTF">2023-11-28T06:33:00Z</dcterms:created>
  <dcterms:modified xsi:type="dcterms:W3CDTF">2024-10-09T10:51:00Z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0x01010028565B9869961248B9B4B874456EF588</vt:lpwstr>
  </property>
  <property fmtid="{D5CDD505-2E9C-101B-9397-08002B2CF9AE}" pid="3" name="_DocHome">
    <vt:i4>-462046588</vt:i4>
  </property>
  <property fmtid="{D5CDD505-2E9C-101B-9397-08002B2CF9AE}" pid="4" name="GrammarlyDocumentId">
    <vt:lpwstr>9d0cb6740ee559c53d0e8b4e9f0876828f3087201d346d031f4bb32c3271c637</vt:lpwstr>
  </property>
  <property fmtid="{D5CDD505-2E9C-101B-9397-08002B2CF9AE}" pid="5" name="MediaServiceImageTags">
    <vt:lpwstr/>
  </property>
</Properties>
</file>